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5E8A7" w14:textId="0BF36722" w:rsidR="00C742C4" w:rsidRPr="00A547A0" w:rsidRDefault="00C742C4" w:rsidP="005A47FA">
      <w:pPr>
        <w:pStyle w:val="BodyText"/>
        <w:widowControl w:val="0"/>
        <w:jc w:val="center"/>
        <w:rPr>
          <w:rFonts w:ascii="Times New Roman" w:hAnsi="Times New Roman" w:cs="Times New Roman"/>
          <w:b/>
          <w:sz w:val="26"/>
          <w:szCs w:val="26"/>
          <w:lang w:val="en-US"/>
        </w:rPr>
      </w:pPr>
      <w:r w:rsidRPr="00A547A0">
        <w:rPr>
          <w:rFonts w:ascii="Times New Roman" w:hAnsi="Times New Roman" w:cs="Times New Roman"/>
          <w:b/>
          <w:sz w:val="26"/>
          <w:szCs w:val="26"/>
          <w:lang w:val="en-US"/>
        </w:rPr>
        <w:t xml:space="preserve">QUY TRÌNH </w:t>
      </w:r>
    </w:p>
    <w:p w14:paraId="3268B96F" w14:textId="7E9B0643" w:rsidR="008860E1" w:rsidRPr="00A547A0" w:rsidRDefault="00E40931" w:rsidP="008860E1">
      <w:pPr>
        <w:tabs>
          <w:tab w:val="left" w:pos="567"/>
          <w:tab w:val="left" w:pos="851"/>
        </w:tabs>
        <w:spacing w:before="120"/>
        <w:jc w:val="center"/>
        <w:rPr>
          <w:rFonts w:ascii="Times New Roman" w:eastAsia="Courier New" w:hAnsi="Times New Roman" w:cs="Times New Roman"/>
          <w:i/>
          <w:sz w:val="26"/>
          <w:szCs w:val="26"/>
          <w:lang w:eastAsia="vi-VN"/>
        </w:rPr>
      </w:pPr>
      <w:r w:rsidRPr="00A547A0">
        <w:rPr>
          <w:rFonts w:ascii="Times New Roman" w:hAnsi="Times New Roman" w:cs="Times New Roman"/>
          <w:b/>
          <w:sz w:val="26"/>
          <w:szCs w:val="26"/>
          <w:lang w:val="en-US"/>
        </w:rPr>
        <w:t>C</w:t>
      </w:r>
      <w:r w:rsidRPr="00A547A0">
        <w:rPr>
          <w:rFonts w:ascii="Times New Roman" w:hAnsi="Times New Roman" w:cs="Times New Roman"/>
          <w:b/>
          <w:sz w:val="26"/>
          <w:szCs w:val="26"/>
          <w:lang w:val="vi-VN"/>
        </w:rPr>
        <w:t xml:space="preserve">ấp Giấy chứng nhận hoạt động ứng dụng công nghệ cao cho </w:t>
      </w:r>
      <w:r w:rsidRPr="00A547A0">
        <w:rPr>
          <w:rFonts w:ascii="Times New Roman" w:hAnsi="Times New Roman" w:cs="Times New Roman"/>
          <w:b/>
          <w:sz w:val="26"/>
          <w:szCs w:val="26"/>
          <w:lang w:val="en-US"/>
        </w:rPr>
        <w:t>cá nhân</w:t>
      </w:r>
    </w:p>
    <w:p w14:paraId="33C031FC" w14:textId="3A2E7E31" w:rsidR="00707B1A" w:rsidRPr="00A547A0" w:rsidRDefault="003B533C" w:rsidP="008860E1">
      <w:pPr>
        <w:tabs>
          <w:tab w:val="left" w:pos="567"/>
          <w:tab w:val="left" w:pos="851"/>
        </w:tabs>
        <w:spacing w:before="120"/>
        <w:jc w:val="center"/>
        <w:rPr>
          <w:rFonts w:ascii="Times New Roman" w:eastAsia="Courier New" w:hAnsi="Times New Roman" w:cs="Times New Roman"/>
          <w:i/>
          <w:sz w:val="26"/>
          <w:szCs w:val="26"/>
          <w:lang w:val="en-US" w:eastAsia="vi-VN"/>
        </w:rPr>
      </w:pPr>
      <w:r w:rsidRPr="00A547A0">
        <w:rPr>
          <w:rFonts w:ascii="Times New Roman" w:eastAsia="Courier New" w:hAnsi="Times New Roman" w:cs="Times New Roman"/>
          <w:i/>
          <w:sz w:val="26"/>
          <w:szCs w:val="26"/>
          <w:lang w:val="en-US" w:eastAsia="vi-VN"/>
        </w:rPr>
        <w:t>(</w:t>
      </w:r>
      <w:r w:rsidR="005A47FA" w:rsidRPr="00A547A0">
        <w:rPr>
          <w:rFonts w:ascii="Times New Roman" w:eastAsia="Courier New" w:hAnsi="Times New Roman" w:cs="Times New Roman"/>
          <w:i/>
          <w:sz w:val="26"/>
          <w:szCs w:val="26"/>
          <w:lang w:val="en-US" w:eastAsia="vi-VN"/>
        </w:rPr>
        <w:t>K</w:t>
      </w:r>
      <w:r w:rsidR="0091291D" w:rsidRPr="00A547A0">
        <w:rPr>
          <w:rFonts w:ascii="Times New Roman" w:eastAsia="Courier New" w:hAnsi="Times New Roman" w:cs="Times New Roman"/>
          <w:i/>
          <w:sz w:val="26"/>
          <w:szCs w:val="26"/>
          <w:lang w:val="en-US" w:eastAsia="vi-VN"/>
        </w:rPr>
        <w:t>èm theo Quyết định số</w:t>
      </w:r>
      <w:r w:rsidR="00EC0C4F" w:rsidRPr="00A547A0">
        <w:rPr>
          <w:rFonts w:ascii="Times New Roman" w:eastAsia="Courier New" w:hAnsi="Times New Roman" w:cs="Times New Roman"/>
          <w:i/>
          <w:sz w:val="26"/>
          <w:szCs w:val="26"/>
          <w:lang w:val="en-US" w:eastAsia="vi-VN"/>
        </w:rPr>
        <w:t xml:space="preserve">          </w:t>
      </w:r>
      <w:r w:rsidR="0091291D" w:rsidRPr="00A547A0">
        <w:rPr>
          <w:rFonts w:ascii="Times New Roman" w:eastAsia="Courier New" w:hAnsi="Times New Roman" w:cs="Times New Roman"/>
          <w:i/>
          <w:sz w:val="26"/>
          <w:szCs w:val="26"/>
          <w:lang w:val="en-US" w:eastAsia="vi-VN"/>
        </w:rPr>
        <w:t xml:space="preserve">  /QĐ-UBND ngày   </w:t>
      </w:r>
      <w:r w:rsidR="006F7834" w:rsidRPr="00A547A0">
        <w:rPr>
          <w:rFonts w:ascii="Times New Roman" w:eastAsia="Courier New" w:hAnsi="Times New Roman" w:cs="Times New Roman"/>
          <w:i/>
          <w:sz w:val="26"/>
          <w:szCs w:val="26"/>
          <w:lang w:val="vi-VN" w:eastAsia="vi-VN"/>
        </w:rPr>
        <w:t xml:space="preserve">  </w:t>
      </w:r>
      <w:r w:rsidR="0091291D" w:rsidRPr="00A547A0">
        <w:rPr>
          <w:rFonts w:ascii="Times New Roman" w:eastAsia="Courier New" w:hAnsi="Times New Roman" w:cs="Times New Roman"/>
          <w:i/>
          <w:sz w:val="26"/>
          <w:szCs w:val="26"/>
          <w:lang w:val="en-US" w:eastAsia="vi-VN"/>
        </w:rPr>
        <w:t xml:space="preserve">  tháng </w:t>
      </w:r>
      <w:r w:rsidR="006F7834" w:rsidRPr="00A547A0">
        <w:rPr>
          <w:rFonts w:ascii="Times New Roman" w:eastAsia="Courier New" w:hAnsi="Times New Roman" w:cs="Times New Roman"/>
          <w:i/>
          <w:sz w:val="26"/>
          <w:szCs w:val="26"/>
          <w:lang w:val="vi-VN" w:eastAsia="vi-VN"/>
        </w:rPr>
        <w:t xml:space="preserve"> </w:t>
      </w:r>
      <w:r w:rsidR="0093794E" w:rsidRPr="00A547A0">
        <w:rPr>
          <w:rFonts w:ascii="Times New Roman" w:eastAsia="Courier New" w:hAnsi="Times New Roman" w:cs="Times New Roman"/>
          <w:i/>
          <w:sz w:val="26"/>
          <w:szCs w:val="26"/>
          <w:lang w:val="en-US" w:eastAsia="vi-VN"/>
        </w:rPr>
        <w:t xml:space="preserve">    năm 202</w:t>
      </w:r>
      <w:r w:rsidR="00EF42EA" w:rsidRPr="00A547A0">
        <w:rPr>
          <w:rFonts w:ascii="Times New Roman" w:eastAsia="Courier New" w:hAnsi="Times New Roman" w:cs="Times New Roman"/>
          <w:i/>
          <w:sz w:val="26"/>
          <w:szCs w:val="26"/>
          <w:lang w:val="en-US" w:eastAsia="vi-VN"/>
        </w:rPr>
        <w:t>5</w:t>
      </w:r>
    </w:p>
    <w:p w14:paraId="6F4A60B8" w14:textId="77777777" w:rsidR="001072BE" w:rsidRPr="00A547A0" w:rsidRDefault="0091291D" w:rsidP="0065172B">
      <w:pPr>
        <w:tabs>
          <w:tab w:val="left" w:pos="567"/>
          <w:tab w:val="left" w:pos="851"/>
        </w:tabs>
        <w:jc w:val="center"/>
        <w:rPr>
          <w:rFonts w:ascii="Times New Roman" w:eastAsia="Courier New" w:hAnsi="Times New Roman" w:cs="Times New Roman"/>
          <w:i/>
          <w:sz w:val="26"/>
          <w:szCs w:val="26"/>
          <w:lang w:val="en-US" w:eastAsia="vi-VN"/>
        </w:rPr>
      </w:pPr>
      <w:r w:rsidRPr="00A547A0">
        <w:rPr>
          <w:rFonts w:ascii="Times New Roman" w:eastAsia="Courier New" w:hAnsi="Times New Roman" w:cs="Times New Roman"/>
          <w:i/>
          <w:sz w:val="26"/>
          <w:szCs w:val="26"/>
          <w:lang w:val="en-US" w:eastAsia="vi-VN"/>
        </w:rPr>
        <w:t>của Chủ tịch Ủy ban nhân dân thành phố)</w:t>
      </w:r>
    </w:p>
    <w:p w14:paraId="3847C914" w14:textId="77777777" w:rsidR="00D03B67" w:rsidRPr="00A547A0" w:rsidRDefault="00D03B67" w:rsidP="0065172B">
      <w:pPr>
        <w:tabs>
          <w:tab w:val="left" w:pos="567"/>
          <w:tab w:val="left" w:pos="851"/>
        </w:tabs>
        <w:jc w:val="center"/>
        <w:rPr>
          <w:rFonts w:ascii="Times New Roman" w:eastAsia="Courier New" w:hAnsi="Times New Roman" w:cs="Times New Roman"/>
          <w:i/>
          <w:sz w:val="26"/>
          <w:szCs w:val="26"/>
          <w:lang w:val="en-US" w:eastAsia="vi-VN"/>
        </w:rPr>
      </w:pPr>
    </w:p>
    <w:p w14:paraId="136D5A53" w14:textId="77777777" w:rsidR="00A338C1" w:rsidRPr="00A547A0" w:rsidRDefault="00CA1EFC" w:rsidP="00B606E4">
      <w:pPr>
        <w:pStyle w:val="BodyText"/>
        <w:numPr>
          <w:ilvl w:val="0"/>
          <w:numId w:val="2"/>
        </w:numPr>
        <w:spacing w:before="120" w:after="120"/>
        <w:ind w:left="709" w:hanging="283"/>
        <w:rPr>
          <w:rFonts w:ascii="Times New Roman" w:hAnsi="Times New Roman" w:cs="Times New Roman"/>
          <w:b/>
          <w:sz w:val="26"/>
          <w:szCs w:val="26"/>
          <w:lang w:val="en-US"/>
        </w:rPr>
      </w:pPr>
      <w:r w:rsidRPr="00A547A0">
        <w:rPr>
          <w:rFonts w:ascii="Times New Roman" w:hAnsi="Times New Roman" w:cs="Times New Roman"/>
          <w:b/>
          <w:sz w:val="26"/>
          <w:szCs w:val="26"/>
          <w:lang w:val="en-AU"/>
        </w:rPr>
        <w:t>THÀNH PHẦN HỒ SƠ</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510"/>
        <w:gridCol w:w="863"/>
        <w:gridCol w:w="1841"/>
      </w:tblGrid>
      <w:tr w:rsidR="00A547A0" w:rsidRPr="00A547A0" w14:paraId="2B22DF5C" w14:textId="77777777" w:rsidTr="00A547A0">
        <w:tc>
          <w:tcPr>
            <w:tcW w:w="710" w:type="dxa"/>
            <w:shd w:val="clear" w:color="auto" w:fill="auto"/>
          </w:tcPr>
          <w:p w14:paraId="652ECFC8" w14:textId="77777777" w:rsidR="008860E1" w:rsidRPr="00A547A0" w:rsidRDefault="008860E1" w:rsidP="00ED7C31">
            <w:pPr>
              <w:pStyle w:val="BodyText"/>
              <w:spacing w:before="60" w:after="60"/>
              <w:jc w:val="center"/>
              <w:rPr>
                <w:rFonts w:ascii="Times New Roman" w:hAnsi="Times New Roman" w:cs="Times New Roman"/>
                <w:b/>
                <w:sz w:val="26"/>
                <w:szCs w:val="26"/>
                <w:lang w:val="en-US"/>
              </w:rPr>
            </w:pPr>
            <w:r w:rsidRPr="00A547A0">
              <w:rPr>
                <w:rFonts w:ascii="Times New Roman" w:hAnsi="Times New Roman" w:cs="Times New Roman"/>
                <w:b/>
                <w:sz w:val="26"/>
                <w:szCs w:val="26"/>
                <w:lang w:val="en-US"/>
              </w:rPr>
              <w:t>STT</w:t>
            </w:r>
          </w:p>
        </w:tc>
        <w:tc>
          <w:tcPr>
            <w:tcW w:w="6520" w:type="dxa"/>
            <w:shd w:val="clear" w:color="auto" w:fill="auto"/>
          </w:tcPr>
          <w:p w14:paraId="4FE61D3F" w14:textId="78A4E41C" w:rsidR="008860E1" w:rsidRPr="00A547A0" w:rsidRDefault="008860E1" w:rsidP="00ED7C31">
            <w:pPr>
              <w:pStyle w:val="BodyText"/>
              <w:spacing w:before="60" w:after="60"/>
              <w:jc w:val="center"/>
              <w:rPr>
                <w:rFonts w:ascii="Times New Roman" w:hAnsi="Times New Roman" w:cs="Times New Roman"/>
                <w:b/>
                <w:sz w:val="26"/>
                <w:szCs w:val="26"/>
                <w:lang w:val="en-US"/>
              </w:rPr>
            </w:pPr>
            <w:r w:rsidRPr="00A547A0">
              <w:rPr>
                <w:rFonts w:ascii="Times New Roman" w:hAnsi="Times New Roman" w:cs="Times New Roman"/>
                <w:b/>
                <w:sz w:val="26"/>
                <w:szCs w:val="26"/>
                <w:lang w:val="en-US"/>
              </w:rPr>
              <w:t>Tên hồ sơ</w:t>
            </w:r>
          </w:p>
        </w:tc>
        <w:tc>
          <w:tcPr>
            <w:tcW w:w="851" w:type="dxa"/>
            <w:shd w:val="clear" w:color="auto" w:fill="auto"/>
          </w:tcPr>
          <w:p w14:paraId="49FCE1D0" w14:textId="77777777" w:rsidR="008860E1" w:rsidRPr="00A547A0" w:rsidRDefault="008860E1" w:rsidP="00ED7C31">
            <w:pPr>
              <w:pStyle w:val="BodyText"/>
              <w:spacing w:before="60" w:after="60"/>
              <w:jc w:val="center"/>
              <w:rPr>
                <w:rFonts w:ascii="Times New Roman" w:hAnsi="Times New Roman" w:cs="Times New Roman"/>
                <w:b/>
                <w:sz w:val="26"/>
                <w:szCs w:val="26"/>
                <w:lang w:val="en-US"/>
              </w:rPr>
            </w:pPr>
            <w:r w:rsidRPr="00A547A0">
              <w:rPr>
                <w:rFonts w:ascii="Times New Roman" w:hAnsi="Times New Roman" w:cs="Times New Roman"/>
                <w:b/>
                <w:sz w:val="26"/>
                <w:szCs w:val="26"/>
                <w:lang w:val="en-US"/>
              </w:rPr>
              <w:t>Số lượng</w:t>
            </w:r>
          </w:p>
        </w:tc>
        <w:tc>
          <w:tcPr>
            <w:tcW w:w="1843" w:type="dxa"/>
            <w:shd w:val="clear" w:color="auto" w:fill="auto"/>
          </w:tcPr>
          <w:p w14:paraId="056FBFEF" w14:textId="77777777" w:rsidR="008860E1" w:rsidRPr="00A547A0" w:rsidRDefault="008860E1" w:rsidP="00ED7C31">
            <w:pPr>
              <w:pStyle w:val="BodyText"/>
              <w:spacing w:before="60" w:after="60"/>
              <w:jc w:val="center"/>
              <w:rPr>
                <w:rFonts w:ascii="Times New Roman" w:hAnsi="Times New Roman" w:cs="Times New Roman"/>
                <w:b/>
                <w:sz w:val="26"/>
                <w:szCs w:val="26"/>
                <w:lang w:val="en-US"/>
              </w:rPr>
            </w:pPr>
            <w:r w:rsidRPr="00A547A0">
              <w:rPr>
                <w:rFonts w:ascii="Times New Roman" w:hAnsi="Times New Roman" w:cs="Times New Roman"/>
                <w:b/>
                <w:sz w:val="26"/>
                <w:szCs w:val="26"/>
                <w:lang w:val="en-US"/>
              </w:rPr>
              <w:t>Ghi chú</w:t>
            </w:r>
          </w:p>
        </w:tc>
      </w:tr>
      <w:tr w:rsidR="00A547A0" w:rsidRPr="00A547A0" w14:paraId="25CD591A" w14:textId="77777777" w:rsidTr="00A547A0">
        <w:tc>
          <w:tcPr>
            <w:tcW w:w="710" w:type="dxa"/>
            <w:shd w:val="clear" w:color="auto" w:fill="auto"/>
            <w:vAlign w:val="center"/>
          </w:tcPr>
          <w:p w14:paraId="73DF945A" w14:textId="77777777"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1</w:t>
            </w:r>
          </w:p>
        </w:tc>
        <w:tc>
          <w:tcPr>
            <w:tcW w:w="6520" w:type="dxa"/>
            <w:shd w:val="clear" w:color="auto" w:fill="auto"/>
            <w:vAlign w:val="center"/>
          </w:tcPr>
          <w:p w14:paraId="634B28EB" w14:textId="5677E4FA" w:rsidR="002972C8" w:rsidRPr="00A547A0" w:rsidRDefault="002972C8" w:rsidP="002972C8">
            <w:pPr>
              <w:widowControl w:val="0"/>
              <w:spacing w:before="120" w:after="120" w:line="360" w:lineRule="exact"/>
              <w:ind w:right="2"/>
              <w:jc w:val="both"/>
              <w:rPr>
                <w:rFonts w:ascii="Times New Roman" w:hAnsi="Times New Roman" w:cs="Times New Roman"/>
                <w:sz w:val="26"/>
                <w:szCs w:val="26"/>
                <w:lang w:val="en-US"/>
              </w:rPr>
            </w:pPr>
            <w:r w:rsidRPr="00A547A0">
              <w:rPr>
                <w:rFonts w:ascii="Times New Roman" w:hAnsi="Times New Roman" w:cs="Times New Roman"/>
                <w:sz w:val="26"/>
                <w:szCs w:val="26"/>
                <w:lang w:val="en-US"/>
              </w:rPr>
              <w:t>Đ</w:t>
            </w:r>
            <w:r w:rsidRPr="00A547A0">
              <w:rPr>
                <w:rFonts w:ascii="Times New Roman" w:hAnsi="Times New Roman" w:cs="Times New Roman"/>
                <w:sz w:val="26"/>
                <w:szCs w:val="26"/>
                <w:lang w:val="vi-VN"/>
              </w:rPr>
              <w:t xml:space="preserve">ơn đề nghị cấp Giấy chứng nhận hoạt động ứng dụng công nghệ cao </w:t>
            </w:r>
            <w:r w:rsidRPr="00A547A0">
              <w:rPr>
                <w:rFonts w:ascii="Times New Roman" w:hAnsi="Times New Roman" w:cs="Times New Roman"/>
                <w:sz w:val="26"/>
                <w:szCs w:val="26"/>
                <w:lang w:val="en-US"/>
              </w:rPr>
              <w:t>(</w:t>
            </w:r>
            <w:r w:rsidRPr="00A547A0">
              <w:rPr>
                <w:rFonts w:ascii="Times New Roman" w:hAnsi="Times New Roman" w:cs="Times New Roman"/>
                <w:sz w:val="26"/>
                <w:szCs w:val="26"/>
                <w:lang w:val="vi-VN"/>
              </w:rPr>
              <w:t xml:space="preserve">theo </w:t>
            </w:r>
            <w:r w:rsidRPr="00A547A0">
              <w:rPr>
                <w:rFonts w:ascii="Times New Roman" w:hAnsi="Times New Roman" w:cs="Times New Roman"/>
                <w:sz w:val="26"/>
                <w:szCs w:val="26"/>
                <w:lang w:val="en-US"/>
              </w:rPr>
              <w:t>mẫu)</w:t>
            </w:r>
          </w:p>
        </w:tc>
        <w:tc>
          <w:tcPr>
            <w:tcW w:w="851" w:type="dxa"/>
            <w:shd w:val="clear" w:color="auto" w:fill="auto"/>
            <w:vAlign w:val="center"/>
          </w:tcPr>
          <w:p w14:paraId="556DB2AF" w14:textId="070194AF"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02</w:t>
            </w:r>
          </w:p>
        </w:tc>
        <w:tc>
          <w:tcPr>
            <w:tcW w:w="1843" w:type="dxa"/>
            <w:shd w:val="clear" w:color="auto" w:fill="auto"/>
            <w:vAlign w:val="center"/>
          </w:tcPr>
          <w:p w14:paraId="587733A6" w14:textId="77777777"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01 Bản gốc;</w:t>
            </w:r>
          </w:p>
          <w:p w14:paraId="6C6CD251" w14:textId="70054BEE"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01 bản phô tô</w:t>
            </w:r>
          </w:p>
        </w:tc>
      </w:tr>
      <w:tr w:rsidR="00A547A0" w:rsidRPr="00A547A0" w14:paraId="65CE3975" w14:textId="77777777" w:rsidTr="00A547A0">
        <w:tc>
          <w:tcPr>
            <w:tcW w:w="710" w:type="dxa"/>
            <w:shd w:val="clear" w:color="auto" w:fill="auto"/>
            <w:vAlign w:val="center"/>
          </w:tcPr>
          <w:p w14:paraId="08FCEB4E" w14:textId="7FC026A4"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2</w:t>
            </w:r>
          </w:p>
        </w:tc>
        <w:tc>
          <w:tcPr>
            <w:tcW w:w="6520" w:type="dxa"/>
            <w:shd w:val="clear" w:color="auto" w:fill="auto"/>
            <w:vAlign w:val="center"/>
          </w:tcPr>
          <w:p w14:paraId="69DBC2BC" w14:textId="012C27C4" w:rsidR="002972C8" w:rsidRPr="00A547A0" w:rsidRDefault="002972C8" w:rsidP="002972C8">
            <w:pPr>
              <w:widowControl w:val="0"/>
              <w:spacing w:before="120" w:after="120" w:line="360" w:lineRule="exact"/>
              <w:ind w:right="2"/>
              <w:jc w:val="both"/>
              <w:rPr>
                <w:rFonts w:ascii="Times New Roman" w:hAnsi="Times New Roman" w:cs="Times New Roman"/>
                <w:sz w:val="26"/>
                <w:szCs w:val="26"/>
                <w:lang w:val="en-US"/>
              </w:rPr>
            </w:pPr>
            <w:r w:rsidRPr="00A547A0">
              <w:rPr>
                <w:rFonts w:ascii="Times New Roman" w:hAnsi="Times New Roman" w:cs="Times New Roman"/>
                <w:sz w:val="26"/>
                <w:szCs w:val="26"/>
                <w:lang w:val="vi-VN"/>
              </w:rPr>
              <w:t>02 ảnh cỡ 4x6 cm</w:t>
            </w:r>
          </w:p>
        </w:tc>
        <w:tc>
          <w:tcPr>
            <w:tcW w:w="851" w:type="dxa"/>
            <w:shd w:val="clear" w:color="auto" w:fill="auto"/>
          </w:tcPr>
          <w:p w14:paraId="2ECA975D" w14:textId="163EE77E" w:rsidR="002972C8" w:rsidRPr="00A547A0" w:rsidRDefault="002972C8" w:rsidP="002972C8">
            <w:pPr>
              <w:pStyle w:val="BodyText"/>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lang w:val="en-US"/>
              </w:rPr>
              <w:t>02</w:t>
            </w:r>
          </w:p>
        </w:tc>
        <w:tc>
          <w:tcPr>
            <w:tcW w:w="1843" w:type="dxa"/>
            <w:shd w:val="clear" w:color="auto" w:fill="auto"/>
          </w:tcPr>
          <w:p w14:paraId="06439455" w14:textId="77777777"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 xml:space="preserve">01 </w:t>
            </w:r>
            <w:r w:rsidRPr="00A547A0">
              <w:rPr>
                <w:rFonts w:ascii="Times New Roman" w:hAnsi="Times New Roman" w:cs="Times New Roman"/>
                <w:noProof/>
                <w:sz w:val="26"/>
                <w:szCs w:val="26"/>
                <w:lang w:val="en-US"/>
              </w:rPr>
              <w:t>có chứng thực</w:t>
            </w:r>
            <w:r w:rsidRPr="00A547A0">
              <w:rPr>
                <w:rFonts w:ascii="Times New Roman" w:hAnsi="Times New Roman" w:cs="Times New Roman"/>
                <w:sz w:val="26"/>
                <w:szCs w:val="26"/>
                <w:lang w:val="en-US"/>
              </w:rPr>
              <w:t>;</w:t>
            </w:r>
          </w:p>
          <w:p w14:paraId="2D1DA84C" w14:textId="699E4643"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01 bản phô tô</w:t>
            </w:r>
          </w:p>
        </w:tc>
      </w:tr>
      <w:tr w:rsidR="00A547A0" w:rsidRPr="00A547A0" w14:paraId="00745EB3" w14:textId="77777777" w:rsidTr="00A547A0">
        <w:tc>
          <w:tcPr>
            <w:tcW w:w="710" w:type="dxa"/>
            <w:shd w:val="clear" w:color="auto" w:fill="auto"/>
            <w:vAlign w:val="center"/>
          </w:tcPr>
          <w:p w14:paraId="51DFEEAB" w14:textId="099754E5"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3</w:t>
            </w:r>
          </w:p>
        </w:tc>
        <w:tc>
          <w:tcPr>
            <w:tcW w:w="6520" w:type="dxa"/>
            <w:shd w:val="clear" w:color="auto" w:fill="auto"/>
          </w:tcPr>
          <w:p w14:paraId="5C5746FF" w14:textId="18D0774B" w:rsidR="002972C8" w:rsidRPr="00A547A0" w:rsidRDefault="002972C8" w:rsidP="002972C8">
            <w:pPr>
              <w:widowControl w:val="0"/>
              <w:spacing w:before="120" w:after="120"/>
              <w:ind w:right="2"/>
              <w:jc w:val="both"/>
              <w:rPr>
                <w:rFonts w:ascii="Times New Roman" w:hAnsi="Times New Roman" w:cs="Times New Roman"/>
                <w:sz w:val="26"/>
                <w:szCs w:val="26"/>
                <w:lang w:val="it-IT"/>
              </w:rPr>
            </w:pPr>
            <w:r w:rsidRPr="00A547A0">
              <w:rPr>
                <w:rFonts w:ascii="Times New Roman" w:hAnsi="Times New Roman" w:cs="Times New Roman"/>
                <w:sz w:val="26"/>
                <w:szCs w:val="26"/>
                <w:lang w:val="en-US"/>
              </w:rPr>
              <w:t>T</w:t>
            </w:r>
            <w:r w:rsidRPr="00A547A0">
              <w:rPr>
                <w:rFonts w:ascii="Times New Roman" w:hAnsi="Times New Roman" w:cs="Times New Roman"/>
                <w:sz w:val="26"/>
                <w:szCs w:val="26"/>
                <w:lang w:val="vi-VN"/>
              </w:rPr>
              <w:t>hẻ Căn cước công dân hoặc Hộ chiếu còn giá trị hoặc tài khoản định danh điện tử mức độ 2</w:t>
            </w:r>
          </w:p>
        </w:tc>
        <w:tc>
          <w:tcPr>
            <w:tcW w:w="851" w:type="dxa"/>
            <w:shd w:val="clear" w:color="auto" w:fill="auto"/>
          </w:tcPr>
          <w:p w14:paraId="1B4B7FD4" w14:textId="2D9E9AD0"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02</w:t>
            </w:r>
          </w:p>
        </w:tc>
        <w:tc>
          <w:tcPr>
            <w:tcW w:w="1843" w:type="dxa"/>
            <w:shd w:val="clear" w:color="auto" w:fill="auto"/>
          </w:tcPr>
          <w:p w14:paraId="4F1749DD" w14:textId="77777777"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 xml:space="preserve">01 </w:t>
            </w:r>
            <w:r w:rsidRPr="00A547A0">
              <w:rPr>
                <w:rFonts w:ascii="Times New Roman" w:hAnsi="Times New Roman" w:cs="Times New Roman"/>
                <w:noProof/>
                <w:sz w:val="26"/>
                <w:szCs w:val="26"/>
                <w:lang w:val="en-US"/>
              </w:rPr>
              <w:t>có chứng thực</w:t>
            </w:r>
            <w:r w:rsidRPr="00A547A0">
              <w:rPr>
                <w:rFonts w:ascii="Times New Roman" w:hAnsi="Times New Roman" w:cs="Times New Roman"/>
                <w:sz w:val="26"/>
                <w:szCs w:val="26"/>
                <w:lang w:val="en-US"/>
              </w:rPr>
              <w:t>;</w:t>
            </w:r>
          </w:p>
          <w:p w14:paraId="3A739DAA" w14:textId="4B7976E8"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01 bản phô tô</w:t>
            </w:r>
          </w:p>
        </w:tc>
      </w:tr>
      <w:tr w:rsidR="00A547A0" w:rsidRPr="00A547A0" w14:paraId="264D66CA" w14:textId="77777777" w:rsidTr="00A547A0">
        <w:tc>
          <w:tcPr>
            <w:tcW w:w="710" w:type="dxa"/>
            <w:shd w:val="clear" w:color="auto" w:fill="auto"/>
            <w:vAlign w:val="center"/>
          </w:tcPr>
          <w:p w14:paraId="56A3C284" w14:textId="0DA09DA7"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4</w:t>
            </w:r>
          </w:p>
        </w:tc>
        <w:tc>
          <w:tcPr>
            <w:tcW w:w="6520" w:type="dxa"/>
            <w:shd w:val="clear" w:color="auto" w:fill="auto"/>
          </w:tcPr>
          <w:p w14:paraId="636A2AA0" w14:textId="07F85EAC" w:rsidR="002972C8" w:rsidRPr="00A547A0" w:rsidRDefault="002972C8" w:rsidP="002972C8">
            <w:pPr>
              <w:widowControl w:val="0"/>
              <w:spacing w:before="120" w:after="120"/>
              <w:ind w:right="2"/>
              <w:jc w:val="both"/>
              <w:rPr>
                <w:rFonts w:ascii="Times New Roman" w:hAnsi="Times New Roman" w:cs="Times New Roman"/>
                <w:sz w:val="26"/>
                <w:szCs w:val="26"/>
                <w:lang w:val="en-US"/>
              </w:rPr>
            </w:pPr>
            <w:r w:rsidRPr="00A547A0">
              <w:rPr>
                <w:rFonts w:ascii="Times New Roman" w:hAnsi="Times New Roman" w:cs="Times New Roman"/>
                <w:sz w:val="26"/>
                <w:szCs w:val="26"/>
                <w:lang w:val="vi-VN"/>
              </w:rPr>
              <w:t>Bản thuyết minh dự án ứng dụng công nghệ cao (công nghệ cao thuộc Danh mục công nghệ cao được ưu tiên đầu tư phát triển)</w:t>
            </w:r>
            <w:r w:rsidRPr="00A547A0">
              <w:rPr>
                <w:rFonts w:ascii="Times New Roman" w:hAnsi="Times New Roman" w:cs="Times New Roman"/>
                <w:sz w:val="26"/>
                <w:szCs w:val="26"/>
                <w:lang w:val="en-US"/>
              </w:rPr>
              <w:t xml:space="preserve"> (</w:t>
            </w:r>
            <w:r w:rsidRPr="00A547A0">
              <w:rPr>
                <w:rFonts w:ascii="Times New Roman" w:hAnsi="Times New Roman" w:cs="Times New Roman"/>
                <w:sz w:val="26"/>
                <w:szCs w:val="26"/>
                <w:lang w:val="vi-VN"/>
              </w:rPr>
              <w:t xml:space="preserve">theo </w:t>
            </w:r>
            <w:r w:rsidRPr="00A547A0">
              <w:rPr>
                <w:rFonts w:ascii="Times New Roman" w:hAnsi="Times New Roman" w:cs="Times New Roman"/>
                <w:sz w:val="26"/>
                <w:szCs w:val="26"/>
                <w:lang w:val="en-US"/>
              </w:rPr>
              <w:t>mẫu)</w:t>
            </w:r>
          </w:p>
        </w:tc>
        <w:tc>
          <w:tcPr>
            <w:tcW w:w="851" w:type="dxa"/>
            <w:shd w:val="clear" w:color="auto" w:fill="auto"/>
          </w:tcPr>
          <w:p w14:paraId="7AF232CF" w14:textId="17E60642"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02</w:t>
            </w:r>
          </w:p>
        </w:tc>
        <w:tc>
          <w:tcPr>
            <w:tcW w:w="1843" w:type="dxa"/>
            <w:shd w:val="clear" w:color="auto" w:fill="auto"/>
          </w:tcPr>
          <w:p w14:paraId="5BDFCF28" w14:textId="77777777"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01 Bản gốc;</w:t>
            </w:r>
          </w:p>
          <w:p w14:paraId="3894249D" w14:textId="341B21DA" w:rsidR="002972C8" w:rsidRPr="00A547A0" w:rsidRDefault="002972C8" w:rsidP="002972C8">
            <w:pPr>
              <w:pStyle w:val="BodyText"/>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lang w:val="en-US"/>
              </w:rPr>
              <w:t>01 bản phô tô</w:t>
            </w:r>
          </w:p>
        </w:tc>
      </w:tr>
      <w:tr w:rsidR="00A547A0" w:rsidRPr="00A547A0" w14:paraId="62F5BF02" w14:textId="77777777" w:rsidTr="00A547A0">
        <w:tc>
          <w:tcPr>
            <w:tcW w:w="710" w:type="dxa"/>
            <w:shd w:val="clear" w:color="auto" w:fill="auto"/>
            <w:vAlign w:val="center"/>
          </w:tcPr>
          <w:p w14:paraId="12C2CD28" w14:textId="72759C0B"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5</w:t>
            </w:r>
          </w:p>
        </w:tc>
        <w:tc>
          <w:tcPr>
            <w:tcW w:w="6520" w:type="dxa"/>
            <w:shd w:val="clear" w:color="auto" w:fill="auto"/>
          </w:tcPr>
          <w:p w14:paraId="56452F94" w14:textId="70A8B0B4" w:rsidR="002972C8" w:rsidRPr="00A547A0" w:rsidRDefault="002972C8" w:rsidP="002972C8">
            <w:pPr>
              <w:widowControl w:val="0"/>
              <w:spacing w:before="120" w:after="120"/>
              <w:ind w:right="2"/>
              <w:jc w:val="both"/>
              <w:rPr>
                <w:rFonts w:ascii="Times New Roman" w:hAnsi="Times New Roman" w:cs="Times New Roman"/>
                <w:sz w:val="26"/>
                <w:szCs w:val="26"/>
                <w:lang w:val="en-US"/>
              </w:rPr>
            </w:pPr>
            <w:r w:rsidRPr="00A547A0">
              <w:rPr>
                <w:rFonts w:ascii="Times New Roman" w:hAnsi="Times New Roman" w:cs="Times New Roman"/>
                <w:sz w:val="26"/>
                <w:szCs w:val="26"/>
                <w:lang w:val="vi-VN"/>
              </w:rPr>
              <w:t>Xác nhận bằng văn bản của Sở Khoa học và Công nghệ nơi cá nhân hoạt động ứng dụng công nghệ cao đối với các nội dung đã trình bày trong Bản thuyết minh dự án ứng dụng công nghệ cao</w:t>
            </w:r>
            <w:r w:rsidRPr="00A547A0">
              <w:rPr>
                <w:rFonts w:ascii="Times New Roman" w:hAnsi="Times New Roman" w:cs="Times New Roman"/>
                <w:sz w:val="26"/>
                <w:szCs w:val="26"/>
                <w:lang w:val="en-US"/>
              </w:rPr>
              <w:t xml:space="preserve"> (</w:t>
            </w:r>
            <w:r w:rsidRPr="00A547A0">
              <w:rPr>
                <w:rFonts w:ascii="Times New Roman" w:hAnsi="Times New Roman" w:cs="Times New Roman"/>
                <w:sz w:val="26"/>
                <w:szCs w:val="26"/>
                <w:lang w:val="vi-VN"/>
              </w:rPr>
              <w:t xml:space="preserve">theo </w:t>
            </w:r>
            <w:r w:rsidRPr="00A547A0">
              <w:rPr>
                <w:rFonts w:ascii="Times New Roman" w:hAnsi="Times New Roman" w:cs="Times New Roman"/>
                <w:sz w:val="26"/>
                <w:szCs w:val="26"/>
                <w:lang w:val="en-US"/>
              </w:rPr>
              <w:t>mẫu)</w:t>
            </w:r>
          </w:p>
        </w:tc>
        <w:tc>
          <w:tcPr>
            <w:tcW w:w="851" w:type="dxa"/>
            <w:shd w:val="clear" w:color="auto" w:fill="auto"/>
          </w:tcPr>
          <w:p w14:paraId="373F1583" w14:textId="0FEE6664"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02</w:t>
            </w:r>
          </w:p>
        </w:tc>
        <w:tc>
          <w:tcPr>
            <w:tcW w:w="1843" w:type="dxa"/>
            <w:shd w:val="clear" w:color="auto" w:fill="auto"/>
          </w:tcPr>
          <w:p w14:paraId="2C51A949" w14:textId="77777777"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01 Bản gốc;</w:t>
            </w:r>
          </w:p>
          <w:p w14:paraId="0A2906C7" w14:textId="53D832F4" w:rsidR="002972C8" w:rsidRPr="00A547A0" w:rsidRDefault="002972C8" w:rsidP="002972C8">
            <w:pPr>
              <w:pStyle w:val="BodyText"/>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01 bản phô tô</w:t>
            </w:r>
          </w:p>
        </w:tc>
      </w:tr>
    </w:tbl>
    <w:p w14:paraId="146082DD" w14:textId="06895E86" w:rsidR="002972C8" w:rsidRPr="00A547A0" w:rsidRDefault="002972C8" w:rsidP="002972C8">
      <w:pPr>
        <w:pStyle w:val="BodyText"/>
        <w:spacing w:before="240" w:after="240"/>
        <w:ind w:left="567"/>
        <w:rPr>
          <w:rFonts w:ascii="Times New Roman" w:hAnsi="Times New Roman" w:cs="Times New Roman"/>
          <w:b/>
          <w:sz w:val="26"/>
          <w:szCs w:val="26"/>
          <w:lang w:val="en-US"/>
        </w:rPr>
      </w:pPr>
      <w:r w:rsidRPr="00A547A0">
        <w:rPr>
          <w:rFonts w:ascii="Times New Roman" w:hAnsi="Times New Roman" w:cs="Times New Roman"/>
          <w:noProof/>
          <w:sz w:val="26"/>
          <w:szCs w:val="26"/>
          <w:lang w:val="en-US"/>
        </w:rPr>
        <w:t>* Số lượng hồ sơ: 02 bộ, trong đó có 01 một bộ hồ sơ gốc và 01 bộ hồ sơ phô tô.</w:t>
      </w:r>
    </w:p>
    <w:p w14:paraId="404DE5B3" w14:textId="2827A7E3" w:rsidR="00D03B67" w:rsidRPr="00A547A0" w:rsidRDefault="00035EDF" w:rsidP="00B606E4">
      <w:pPr>
        <w:pStyle w:val="BodyText"/>
        <w:numPr>
          <w:ilvl w:val="0"/>
          <w:numId w:val="2"/>
        </w:numPr>
        <w:spacing w:before="240" w:after="240"/>
        <w:ind w:left="567" w:hanging="207"/>
        <w:rPr>
          <w:rFonts w:ascii="Times New Roman" w:hAnsi="Times New Roman" w:cs="Times New Roman"/>
          <w:b/>
          <w:sz w:val="26"/>
          <w:szCs w:val="26"/>
          <w:lang w:val="en-US"/>
        </w:rPr>
      </w:pPr>
      <w:r w:rsidRPr="00A547A0">
        <w:rPr>
          <w:rFonts w:ascii="Times New Roman" w:hAnsi="Times New Roman" w:cs="Times New Roman"/>
          <w:b/>
          <w:sz w:val="26"/>
          <w:szCs w:val="26"/>
          <w:lang w:val="en-US"/>
        </w:rPr>
        <w:t>NƠI TIẾP NHẬN, TRẢ KẾT QUẢ, THỜI GIAN VÀ</w:t>
      </w:r>
      <w:r w:rsidR="007A1DE2" w:rsidRPr="00A547A0">
        <w:rPr>
          <w:rFonts w:ascii="Times New Roman" w:hAnsi="Times New Roman" w:cs="Times New Roman"/>
          <w:b/>
          <w:sz w:val="26"/>
          <w:szCs w:val="26"/>
          <w:lang w:val="vi-VN"/>
        </w:rPr>
        <w:t xml:space="preserve"> </w:t>
      </w:r>
      <w:r w:rsidRPr="00A547A0">
        <w:rPr>
          <w:rFonts w:ascii="Times New Roman" w:hAnsi="Times New Roman" w:cs="Times New Roman"/>
          <w:b/>
          <w:sz w:val="26"/>
          <w:szCs w:val="26"/>
          <w:lang w:val="en-US"/>
        </w:rPr>
        <w:t>PH</w:t>
      </w:r>
      <w:r w:rsidR="008A4172" w:rsidRPr="00A547A0">
        <w:rPr>
          <w:rFonts w:ascii="Times New Roman" w:hAnsi="Times New Roman" w:cs="Times New Roman"/>
          <w:b/>
          <w:sz w:val="26"/>
          <w:szCs w:val="26"/>
          <w:lang w:val="en-US"/>
        </w:rPr>
        <w:t>Í</w:t>
      </w: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0"/>
        <w:gridCol w:w="3544"/>
        <w:gridCol w:w="1418"/>
      </w:tblGrid>
      <w:tr w:rsidR="00A547A0" w:rsidRPr="00A547A0" w14:paraId="412B0773" w14:textId="77777777" w:rsidTr="000B2CF4">
        <w:trPr>
          <w:trHeight w:val="845"/>
        </w:trPr>
        <w:tc>
          <w:tcPr>
            <w:tcW w:w="4990" w:type="dxa"/>
            <w:shd w:val="clear" w:color="auto" w:fill="auto"/>
            <w:vAlign w:val="center"/>
          </w:tcPr>
          <w:p w14:paraId="1105D6F4" w14:textId="77777777" w:rsidR="007826AE" w:rsidRPr="00A547A0" w:rsidRDefault="007826AE" w:rsidP="00C7390D">
            <w:pPr>
              <w:spacing w:before="60" w:after="60"/>
              <w:jc w:val="center"/>
              <w:rPr>
                <w:rFonts w:ascii="Times New Roman" w:hAnsi="Times New Roman" w:cs="Times New Roman"/>
                <w:b/>
                <w:sz w:val="26"/>
                <w:szCs w:val="26"/>
              </w:rPr>
            </w:pPr>
            <w:r w:rsidRPr="00A547A0">
              <w:rPr>
                <w:rFonts w:ascii="Times New Roman" w:hAnsi="Times New Roman" w:cs="Times New Roman"/>
                <w:b/>
                <w:sz w:val="26"/>
                <w:szCs w:val="26"/>
              </w:rPr>
              <w:t>Nơi tiếp nhận và trả kết quả</w:t>
            </w:r>
          </w:p>
        </w:tc>
        <w:tc>
          <w:tcPr>
            <w:tcW w:w="3544" w:type="dxa"/>
            <w:shd w:val="clear" w:color="auto" w:fill="auto"/>
            <w:vAlign w:val="center"/>
          </w:tcPr>
          <w:p w14:paraId="28140C62" w14:textId="77777777" w:rsidR="007826AE" w:rsidRPr="00A547A0" w:rsidRDefault="007826AE" w:rsidP="00C7390D">
            <w:pPr>
              <w:spacing w:before="60" w:after="60"/>
              <w:jc w:val="center"/>
              <w:rPr>
                <w:rFonts w:ascii="Times New Roman" w:hAnsi="Times New Roman" w:cs="Times New Roman"/>
                <w:b/>
                <w:sz w:val="26"/>
                <w:szCs w:val="26"/>
              </w:rPr>
            </w:pPr>
            <w:r w:rsidRPr="00A547A0">
              <w:rPr>
                <w:rFonts w:ascii="Times New Roman" w:hAnsi="Times New Roman" w:cs="Times New Roman"/>
                <w:b/>
                <w:sz w:val="26"/>
                <w:szCs w:val="26"/>
              </w:rPr>
              <w:t>Thời gian xử lý</w:t>
            </w:r>
          </w:p>
        </w:tc>
        <w:tc>
          <w:tcPr>
            <w:tcW w:w="1418" w:type="dxa"/>
            <w:shd w:val="clear" w:color="auto" w:fill="auto"/>
            <w:vAlign w:val="center"/>
          </w:tcPr>
          <w:p w14:paraId="242BD8DB" w14:textId="77777777" w:rsidR="007826AE" w:rsidRPr="00A547A0" w:rsidRDefault="007826AE" w:rsidP="00C7390D">
            <w:pPr>
              <w:spacing w:before="60" w:after="60"/>
              <w:jc w:val="center"/>
              <w:rPr>
                <w:rFonts w:ascii="Times New Roman" w:hAnsi="Times New Roman" w:cs="Times New Roman"/>
                <w:b/>
                <w:sz w:val="26"/>
                <w:szCs w:val="26"/>
              </w:rPr>
            </w:pPr>
            <w:r w:rsidRPr="00A547A0">
              <w:rPr>
                <w:rFonts w:ascii="Times New Roman" w:hAnsi="Times New Roman" w:cs="Times New Roman"/>
                <w:b/>
                <w:sz w:val="26"/>
                <w:szCs w:val="26"/>
              </w:rPr>
              <w:t>Phí</w:t>
            </w:r>
          </w:p>
        </w:tc>
      </w:tr>
      <w:tr w:rsidR="00A547A0" w:rsidRPr="00A547A0" w14:paraId="6C942355" w14:textId="77777777" w:rsidTr="000B2CF4">
        <w:trPr>
          <w:trHeight w:val="274"/>
        </w:trPr>
        <w:tc>
          <w:tcPr>
            <w:tcW w:w="4990" w:type="dxa"/>
            <w:shd w:val="clear" w:color="auto" w:fill="auto"/>
          </w:tcPr>
          <w:p w14:paraId="5B1E8F7E" w14:textId="66455249" w:rsidR="002972C8" w:rsidRPr="00A547A0" w:rsidRDefault="002972C8" w:rsidP="002972C8">
            <w:pPr>
              <w:rPr>
                <w:rFonts w:ascii="Times New Roman" w:hAnsi="Times New Roman" w:cs="Times New Roman"/>
                <w:sz w:val="26"/>
                <w:szCs w:val="26"/>
                <w:lang w:val="nl-NL"/>
              </w:rPr>
            </w:pPr>
            <w:r w:rsidRPr="00A547A0">
              <w:rPr>
                <w:rFonts w:ascii="Times New Roman" w:hAnsi="Times New Roman" w:cs="Times New Roman"/>
                <w:b/>
                <w:sz w:val="26"/>
                <w:szCs w:val="26"/>
                <w:lang w:val="nl-NL"/>
              </w:rPr>
              <w:t>1.</w:t>
            </w:r>
            <w:r w:rsidRPr="00A547A0">
              <w:rPr>
                <w:rFonts w:ascii="Times New Roman" w:hAnsi="Times New Roman" w:cs="Times New Roman"/>
                <w:sz w:val="26"/>
                <w:szCs w:val="26"/>
                <w:lang w:val="nl-NL"/>
              </w:rPr>
              <w:t xml:space="preserve"> </w:t>
            </w:r>
            <w:r w:rsidR="00643D51" w:rsidRPr="00A547A0">
              <w:rPr>
                <w:rFonts w:ascii="Times New Roman" w:hAnsi="Times New Roman" w:cs="Times New Roman"/>
                <w:b/>
                <w:sz w:val="26"/>
                <w:szCs w:val="26"/>
              </w:rPr>
              <w:t xml:space="preserve">Nộp trực tuyến: </w:t>
            </w:r>
            <w:r w:rsidR="00643D51" w:rsidRPr="00A547A0">
              <w:rPr>
                <w:rFonts w:ascii="Times New Roman" w:hAnsi="Times New Roman" w:cs="Times New Roman"/>
                <w:sz w:val="26"/>
                <w:szCs w:val="26"/>
              </w:rPr>
              <w:t xml:space="preserve"> </w:t>
            </w:r>
            <w:r w:rsidR="00643D51" w:rsidRPr="00A547A0">
              <w:rPr>
                <w:rFonts w:ascii="Times New Roman" w:hAnsi="Times New Roman" w:cs="Times New Roman"/>
                <w:b/>
                <w:sz w:val="26"/>
                <w:szCs w:val="26"/>
              </w:rPr>
              <w:t xml:space="preserve">Cổng DVC quốc gia </w:t>
            </w:r>
            <w:r w:rsidR="00643D51" w:rsidRPr="00A547A0">
              <w:rPr>
                <w:rFonts w:ascii="Times New Roman" w:hAnsi="Times New Roman" w:cs="Times New Roman"/>
                <w:sz w:val="26"/>
                <w:szCs w:val="26"/>
              </w:rPr>
              <w:t xml:space="preserve"> </w:t>
            </w:r>
            <w:r w:rsidR="00643D51" w:rsidRPr="00A547A0">
              <w:rPr>
                <w:sz w:val="26"/>
                <w:szCs w:val="26"/>
              </w:rPr>
              <w:t>(</w:t>
            </w:r>
            <w:r w:rsidR="00643D51" w:rsidRPr="00A547A0">
              <w:rPr>
                <w:rFonts w:ascii="Times New Roman" w:hAnsi="Times New Roman" w:cs="Times New Roman"/>
                <w:i/>
                <w:sz w:val="26"/>
                <w:szCs w:val="26"/>
              </w:rPr>
              <w:t>https://dichvucong.gov.vn)</w:t>
            </w:r>
          </w:p>
          <w:p w14:paraId="3E73B3A2" w14:textId="77777777" w:rsidR="002972C8" w:rsidRPr="00A547A0" w:rsidRDefault="002972C8" w:rsidP="002972C8">
            <w:pPr>
              <w:jc w:val="both"/>
              <w:rPr>
                <w:rFonts w:ascii="Times New Roman" w:hAnsi="Times New Roman" w:cs="Times New Roman"/>
                <w:b/>
                <w:sz w:val="26"/>
                <w:szCs w:val="26"/>
                <w:lang w:val="nl-NL"/>
              </w:rPr>
            </w:pPr>
            <w:r w:rsidRPr="00A547A0">
              <w:rPr>
                <w:rFonts w:ascii="Times New Roman" w:hAnsi="Times New Roman" w:cs="Times New Roman"/>
                <w:b/>
                <w:sz w:val="26"/>
                <w:szCs w:val="26"/>
                <w:lang w:val="nl-NL"/>
              </w:rPr>
              <w:t>2. Gửi trực tiếp hoặc thông qua dịch vụ bưu chính đến:</w:t>
            </w:r>
          </w:p>
          <w:p w14:paraId="77BF260A" w14:textId="77777777" w:rsidR="002972C8" w:rsidRPr="00A547A0" w:rsidRDefault="002972C8" w:rsidP="002972C8">
            <w:pPr>
              <w:jc w:val="both"/>
              <w:rPr>
                <w:rFonts w:ascii="Times New Roman" w:hAnsi="Times New Roman" w:cs="Times New Roman"/>
                <w:sz w:val="26"/>
                <w:szCs w:val="26"/>
                <w:lang w:val="nl-NL"/>
              </w:rPr>
            </w:pPr>
            <w:r w:rsidRPr="00A547A0">
              <w:rPr>
                <w:rFonts w:ascii="Times New Roman" w:hAnsi="Times New Roman" w:cs="Times New Roman"/>
                <w:sz w:val="26"/>
                <w:szCs w:val="26"/>
                <w:lang w:val="nl-NL"/>
              </w:rPr>
              <w:t xml:space="preserve">- Bộ phận Một cửa tại Sở Khoa học và Công nghệ (244 Điện Biên Phủ, Phường Xuân Hòa, Thành phố Hồ Chí Minh). </w:t>
            </w:r>
          </w:p>
          <w:p w14:paraId="7B2345D1" w14:textId="77777777" w:rsidR="002972C8" w:rsidRPr="00A547A0" w:rsidRDefault="002972C8" w:rsidP="002972C8">
            <w:pPr>
              <w:jc w:val="both"/>
              <w:rPr>
                <w:rFonts w:ascii="Times New Roman" w:hAnsi="Times New Roman" w:cs="Times New Roman"/>
                <w:sz w:val="26"/>
                <w:szCs w:val="26"/>
                <w:lang w:val="nl-NL"/>
              </w:rPr>
            </w:pPr>
            <w:r w:rsidRPr="00A547A0">
              <w:rPr>
                <w:rFonts w:ascii="Times New Roman" w:hAnsi="Times New Roman" w:cs="Times New Roman"/>
                <w:sz w:val="26"/>
                <w:szCs w:val="26"/>
                <w:lang w:val="nl-NL"/>
              </w:rPr>
              <w:t xml:space="preserve">- Trung tâm phục vụ hành chính công (Đường Lê Lợi, Phường Bình Dương, Thành phố Hồ Chí Minh). </w:t>
            </w:r>
          </w:p>
          <w:p w14:paraId="14575CBF" w14:textId="133A4A41" w:rsidR="002972C8" w:rsidRPr="00A547A0" w:rsidRDefault="002972C8" w:rsidP="002972C8">
            <w:pPr>
              <w:pStyle w:val="BodyText"/>
              <w:spacing w:before="60" w:after="60"/>
              <w:ind w:left="36" w:right="37"/>
              <w:rPr>
                <w:rFonts w:ascii="Times New Roman" w:hAnsi="Times New Roman" w:cs="Times New Roman"/>
                <w:b/>
                <w:sz w:val="26"/>
                <w:szCs w:val="26"/>
                <w:lang w:val="it-IT"/>
              </w:rPr>
            </w:pPr>
            <w:r w:rsidRPr="00A547A0">
              <w:rPr>
                <w:rFonts w:ascii="Times New Roman" w:hAnsi="Times New Roman" w:cs="Times New Roman"/>
                <w:sz w:val="26"/>
                <w:szCs w:val="26"/>
                <w:lang w:val="nl-NL"/>
              </w:rPr>
              <w:lastRenderedPageBreak/>
              <w:t>- Trung tâm phục vụ hành chính công (Số 04 đường Nguyễn Tất Thành, Phường Bà Rịa, Thành phố Hồ Chí Minh).</w:t>
            </w:r>
          </w:p>
        </w:tc>
        <w:tc>
          <w:tcPr>
            <w:tcW w:w="3544" w:type="dxa"/>
            <w:shd w:val="clear" w:color="auto" w:fill="auto"/>
          </w:tcPr>
          <w:p w14:paraId="212C4AF5" w14:textId="77777777" w:rsidR="002972C8" w:rsidRPr="00A547A0" w:rsidRDefault="002972C8" w:rsidP="002972C8">
            <w:pPr>
              <w:tabs>
                <w:tab w:val="left" w:pos="720"/>
              </w:tabs>
              <w:spacing w:before="120" w:after="120"/>
              <w:jc w:val="both"/>
              <w:rPr>
                <w:rFonts w:ascii="Times New Roman" w:hAnsi="Times New Roman" w:cs="Times New Roman"/>
                <w:sz w:val="26"/>
                <w:szCs w:val="26"/>
                <w:lang w:val="it-IT"/>
              </w:rPr>
            </w:pPr>
            <w:r w:rsidRPr="00A547A0">
              <w:rPr>
                <w:rFonts w:ascii="Times New Roman" w:hAnsi="Times New Roman" w:cs="Times New Roman"/>
                <w:sz w:val="26"/>
                <w:szCs w:val="26"/>
                <w:lang w:val="it-IT"/>
              </w:rPr>
              <w:lastRenderedPageBreak/>
              <w:t>10 ngày làm việc, kể từ ngày nhận được hồ sơ đề nghị</w:t>
            </w:r>
            <w:r w:rsidRPr="00A547A0">
              <w:rPr>
                <w:rFonts w:ascii="Times New Roman" w:hAnsi="Times New Roman" w:cs="Times New Roman"/>
                <w:noProof/>
                <w:sz w:val="26"/>
                <w:szCs w:val="26"/>
                <w:lang w:val="en-US"/>
              </w:rPr>
              <w:t xml:space="preserve"> cấp Giấy chứng nhận hoạt động.</w:t>
            </w:r>
          </w:p>
          <w:p w14:paraId="37307256" w14:textId="3E3F65AC" w:rsidR="002972C8" w:rsidRPr="00A547A0" w:rsidRDefault="002972C8" w:rsidP="002972C8">
            <w:pPr>
              <w:tabs>
                <w:tab w:val="left" w:pos="720"/>
              </w:tabs>
              <w:spacing w:before="120" w:after="120"/>
              <w:ind w:left="31" w:right="41"/>
              <w:jc w:val="both"/>
              <w:rPr>
                <w:rFonts w:ascii="Times New Roman" w:hAnsi="Times New Roman" w:cs="Times New Roman"/>
                <w:sz w:val="26"/>
                <w:szCs w:val="26"/>
                <w:lang w:val="it-IT"/>
              </w:rPr>
            </w:pPr>
          </w:p>
        </w:tc>
        <w:tc>
          <w:tcPr>
            <w:tcW w:w="1418" w:type="dxa"/>
            <w:shd w:val="clear" w:color="auto" w:fill="auto"/>
          </w:tcPr>
          <w:p w14:paraId="589F267B" w14:textId="77777777" w:rsidR="002972C8" w:rsidRPr="00A547A0" w:rsidRDefault="002972C8" w:rsidP="002972C8">
            <w:pPr>
              <w:pStyle w:val="BodyText"/>
              <w:spacing w:before="60" w:after="60"/>
              <w:jc w:val="center"/>
              <w:rPr>
                <w:rFonts w:ascii="Times New Roman" w:hAnsi="Times New Roman" w:cs="Times New Roman"/>
                <w:sz w:val="26"/>
                <w:szCs w:val="26"/>
                <w:lang w:val="nl-NL"/>
              </w:rPr>
            </w:pPr>
            <w:r w:rsidRPr="00A547A0">
              <w:rPr>
                <w:rFonts w:ascii="Times New Roman" w:hAnsi="Times New Roman" w:cs="Times New Roman"/>
                <w:sz w:val="26"/>
                <w:szCs w:val="26"/>
                <w:lang w:val="nl-NL"/>
              </w:rPr>
              <w:t>Không</w:t>
            </w:r>
          </w:p>
        </w:tc>
      </w:tr>
    </w:tbl>
    <w:p w14:paraId="0A1C6E3E" w14:textId="3B4459D1" w:rsidR="00C2086B" w:rsidRPr="00A547A0" w:rsidRDefault="00AF1D96" w:rsidP="00090972">
      <w:pPr>
        <w:pStyle w:val="BodyText"/>
        <w:spacing w:before="120" w:after="120"/>
        <w:ind w:firstLine="567"/>
        <w:rPr>
          <w:rFonts w:ascii="Times New Roman" w:hAnsi="Times New Roman" w:cs="Times New Roman"/>
          <w:b/>
          <w:sz w:val="26"/>
          <w:szCs w:val="26"/>
          <w:lang w:val="vi-VN"/>
        </w:rPr>
      </w:pPr>
      <w:r w:rsidRPr="00A547A0">
        <w:rPr>
          <w:rFonts w:ascii="Times New Roman" w:hAnsi="Times New Roman" w:cs="Times New Roman"/>
          <w:b/>
          <w:sz w:val="26"/>
          <w:szCs w:val="26"/>
          <w:lang w:val="vi-VN"/>
        </w:rPr>
        <w:t xml:space="preserve">III. </w:t>
      </w:r>
      <w:r w:rsidR="00E8173C" w:rsidRPr="00A547A0">
        <w:rPr>
          <w:rFonts w:ascii="Times New Roman" w:hAnsi="Times New Roman" w:cs="Times New Roman"/>
          <w:b/>
          <w:sz w:val="26"/>
          <w:szCs w:val="26"/>
          <w:lang w:val="vi-VN"/>
        </w:rPr>
        <w:t>TRÌNH TỰ XỬ LÝ CÔNG VIỆC</w:t>
      </w:r>
    </w:p>
    <w:p w14:paraId="5BC921D1" w14:textId="77777777" w:rsidR="005D3EAD" w:rsidRPr="00F16BF3" w:rsidRDefault="005D3EAD" w:rsidP="005D3EAD">
      <w:pPr>
        <w:pStyle w:val="BodyText"/>
        <w:numPr>
          <w:ilvl w:val="0"/>
          <w:numId w:val="11"/>
        </w:numPr>
        <w:tabs>
          <w:tab w:val="left" w:pos="851"/>
        </w:tabs>
        <w:spacing w:before="240" w:after="240"/>
        <w:rPr>
          <w:rFonts w:ascii="Times New Roman" w:hAnsi="Times New Roman" w:cs="Times New Roman"/>
          <w:b/>
          <w:sz w:val="26"/>
          <w:szCs w:val="26"/>
          <w:lang w:val="vi-VN"/>
        </w:rPr>
      </w:pPr>
      <w:r>
        <w:rPr>
          <w:rFonts w:ascii="Times New Roman" w:hAnsi="Times New Roman" w:cs="Times New Roman"/>
          <w:b/>
          <w:sz w:val="26"/>
          <w:szCs w:val="26"/>
          <w:lang w:val="vi-VN"/>
        </w:rPr>
        <w:t>‘</w:t>
      </w:r>
      <w:r w:rsidRPr="00F16BF3">
        <w:rPr>
          <w:rFonts w:ascii="Times New Roman" w:hAnsi="Times New Roman" w:cs="Times New Roman"/>
          <w:b/>
          <w:sz w:val="26"/>
          <w:szCs w:val="26"/>
          <w:lang w:val="vi-VN"/>
        </w:rPr>
        <w:t>TRƯỜNG HỢP THUỘC THẨM QUYỀN GIẢI QUYẾT CỦA ỦY BAN NHÂN DÂN THÀNH PHỐ</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5D3EAD" w:rsidRPr="00F16BF3" w14:paraId="564ACA37" w14:textId="77777777" w:rsidTr="00A71B9E">
        <w:trPr>
          <w:tblHeader/>
        </w:trPr>
        <w:tc>
          <w:tcPr>
            <w:tcW w:w="1021" w:type="dxa"/>
            <w:vAlign w:val="center"/>
          </w:tcPr>
          <w:p w14:paraId="4E232B9D" w14:textId="77777777" w:rsidR="005D3EAD" w:rsidRPr="00F16BF3" w:rsidRDefault="005D3EAD"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Bước công việc</w:t>
            </w:r>
          </w:p>
        </w:tc>
        <w:tc>
          <w:tcPr>
            <w:tcW w:w="1417" w:type="dxa"/>
            <w:vAlign w:val="center"/>
          </w:tcPr>
          <w:p w14:paraId="364D0259" w14:textId="77777777" w:rsidR="005D3EAD" w:rsidRPr="00F16BF3" w:rsidRDefault="005D3EAD" w:rsidP="00A71B9E">
            <w:pPr>
              <w:widowControl w:val="0"/>
              <w:spacing w:before="60" w:after="60"/>
              <w:jc w:val="center"/>
              <w:rPr>
                <w:rFonts w:ascii="Times New Roman" w:hAnsi="Times New Roman" w:cs="Times New Roman"/>
                <w:b/>
                <w:noProof/>
                <w:sz w:val="26"/>
                <w:szCs w:val="26"/>
              </w:rPr>
            </w:pPr>
            <w:r w:rsidRPr="00F16BF3">
              <w:rPr>
                <w:rFonts w:ascii="Times New Roman" w:hAnsi="Times New Roman" w:cs="Times New Roman"/>
                <w:b/>
                <w:noProof/>
                <w:sz w:val="26"/>
                <w:szCs w:val="26"/>
              </w:rPr>
              <w:t>Nội dung công việc</w:t>
            </w:r>
          </w:p>
        </w:tc>
        <w:tc>
          <w:tcPr>
            <w:tcW w:w="1418" w:type="dxa"/>
            <w:vAlign w:val="center"/>
          </w:tcPr>
          <w:p w14:paraId="435FE1C7" w14:textId="77777777" w:rsidR="005D3EAD" w:rsidRPr="00F16BF3" w:rsidRDefault="005D3EAD"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Trách nhiệm</w:t>
            </w:r>
          </w:p>
        </w:tc>
        <w:tc>
          <w:tcPr>
            <w:tcW w:w="1276" w:type="dxa"/>
            <w:vAlign w:val="center"/>
          </w:tcPr>
          <w:p w14:paraId="50657A24" w14:textId="77777777" w:rsidR="005D3EAD" w:rsidRPr="00F16BF3" w:rsidRDefault="005D3EAD"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w:t>
            </w:r>
          </w:p>
        </w:tc>
        <w:tc>
          <w:tcPr>
            <w:tcW w:w="1559" w:type="dxa"/>
            <w:vAlign w:val="center"/>
          </w:tcPr>
          <w:p w14:paraId="600B91AA" w14:textId="77777777" w:rsidR="005D3EAD" w:rsidRPr="00F16BF3" w:rsidRDefault="005D3EAD"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Hồ sơ/</w:t>
            </w:r>
          </w:p>
          <w:p w14:paraId="36E017C0" w14:textId="77777777" w:rsidR="005D3EAD" w:rsidRPr="00F16BF3" w:rsidRDefault="005D3EAD"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Biểu mẫu</w:t>
            </w:r>
          </w:p>
        </w:tc>
        <w:tc>
          <w:tcPr>
            <w:tcW w:w="3572" w:type="dxa"/>
            <w:vAlign w:val="center"/>
          </w:tcPr>
          <w:p w14:paraId="4DFBF74B" w14:textId="77777777" w:rsidR="005D3EAD" w:rsidRPr="00F16BF3" w:rsidRDefault="005D3EAD" w:rsidP="00A71B9E">
            <w:pPr>
              <w:widowControl w:val="0"/>
              <w:autoSpaceDE/>
              <w:autoSpaceDN/>
              <w:spacing w:before="60" w:after="60"/>
              <w:jc w:val="center"/>
              <w:rPr>
                <w:rFonts w:ascii="Times New Roman" w:eastAsia="Calibri" w:hAnsi="Times New Roman" w:cs="Times New Roman"/>
                <w:b/>
                <w:bCs/>
                <w:sz w:val="26"/>
                <w:szCs w:val="26"/>
                <w:lang w:val="nl-NL"/>
              </w:rPr>
            </w:pPr>
            <w:r w:rsidRPr="00F16BF3">
              <w:rPr>
                <w:rFonts w:ascii="Times New Roman" w:eastAsia="Calibri" w:hAnsi="Times New Roman" w:cs="Times New Roman"/>
                <w:b/>
                <w:bCs/>
                <w:sz w:val="26"/>
                <w:szCs w:val="26"/>
                <w:lang w:val="nl-NL"/>
              </w:rPr>
              <w:t>Diễn giải</w:t>
            </w:r>
          </w:p>
        </w:tc>
      </w:tr>
      <w:tr w:rsidR="005D3EAD" w:rsidRPr="00F16BF3" w14:paraId="4C7A4649" w14:textId="77777777" w:rsidTr="00A71B9E">
        <w:trPr>
          <w:trHeight w:val="942"/>
        </w:trPr>
        <w:tc>
          <w:tcPr>
            <w:tcW w:w="1021" w:type="dxa"/>
            <w:vMerge w:val="restart"/>
            <w:vAlign w:val="center"/>
          </w:tcPr>
          <w:p w14:paraId="0E3C953F"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417" w:type="dxa"/>
            <w:vAlign w:val="center"/>
          </w:tcPr>
          <w:p w14:paraId="45364FA1"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 Nộp hồ sơ</w:t>
            </w:r>
          </w:p>
        </w:tc>
        <w:tc>
          <w:tcPr>
            <w:tcW w:w="1418" w:type="dxa"/>
            <w:vAlign w:val="center"/>
          </w:tcPr>
          <w:p w14:paraId="4F99A0BD"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Tổ chức</w:t>
            </w:r>
          </w:p>
        </w:tc>
        <w:tc>
          <w:tcPr>
            <w:tcW w:w="1276" w:type="dxa"/>
            <w:vAlign w:val="center"/>
          </w:tcPr>
          <w:p w14:paraId="53B856EA"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w:t>
            </w:r>
          </w:p>
        </w:tc>
        <w:tc>
          <w:tcPr>
            <w:tcW w:w="1559" w:type="dxa"/>
            <w:vAlign w:val="center"/>
          </w:tcPr>
          <w:p w14:paraId="61EB2A32"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tc>
        <w:tc>
          <w:tcPr>
            <w:tcW w:w="3572" w:type="dxa"/>
            <w:vAlign w:val="center"/>
          </w:tcPr>
          <w:p w14:paraId="15BE9C2E"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Thành phần hồ sơ theo mục </w:t>
            </w:r>
            <w:r w:rsidRPr="00F16BF3">
              <w:rPr>
                <w:rFonts w:ascii="Times New Roman" w:hAnsi="Times New Roman" w:cs="Times New Roman"/>
                <w:sz w:val="26"/>
                <w:szCs w:val="26"/>
                <w:lang w:val="en-US"/>
              </w:rPr>
              <w:t>I</w:t>
            </w:r>
          </w:p>
        </w:tc>
      </w:tr>
      <w:tr w:rsidR="005D3EAD" w:rsidRPr="00F16BF3" w14:paraId="62F6FB6D" w14:textId="77777777" w:rsidTr="00A71B9E">
        <w:trPr>
          <w:trHeight w:val="942"/>
        </w:trPr>
        <w:tc>
          <w:tcPr>
            <w:tcW w:w="1021" w:type="dxa"/>
            <w:vMerge/>
            <w:vAlign w:val="center"/>
          </w:tcPr>
          <w:p w14:paraId="09E7337E"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p>
        </w:tc>
        <w:tc>
          <w:tcPr>
            <w:tcW w:w="1417" w:type="dxa"/>
            <w:vAlign w:val="center"/>
          </w:tcPr>
          <w:p w14:paraId="05AF1B81"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hồ sơ</w:t>
            </w:r>
          </w:p>
        </w:tc>
        <w:tc>
          <w:tcPr>
            <w:tcW w:w="1418" w:type="dxa"/>
            <w:vAlign w:val="center"/>
          </w:tcPr>
          <w:p w14:paraId="29BED637"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192CD838"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559" w:type="dxa"/>
            <w:vAlign w:val="center"/>
          </w:tcPr>
          <w:p w14:paraId="686FA6D2"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1E5FB543"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p w14:paraId="58B97F30"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02</w:t>
            </w:r>
          </w:p>
          <w:p w14:paraId="5F5148F3"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3572" w:type="dxa"/>
            <w:vAlign w:val="center"/>
          </w:tcPr>
          <w:p w14:paraId="4C687D6D" w14:textId="77777777" w:rsidR="005D3EAD" w:rsidRPr="00F16BF3" w:rsidRDefault="005D3EAD"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sz w:val="26"/>
                <w:szCs w:val="26"/>
              </w:rPr>
              <w:t>Kiểm tra tính đầy đủ của các giấy tờ có trong thành phần hồ sơ:</w:t>
            </w:r>
          </w:p>
          <w:p w14:paraId="5FA08EB2" w14:textId="77777777" w:rsidR="005D3EAD" w:rsidRPr="00F16BF3" w:rsidRDefault="005D3EAD"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hợp lệ:</w:t>
            </w:r>
            <w:r w:rsidRPr="00F16BF3">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2D8F232C" w14:textId="77777777" w:rsidR="005D3EAD" w:rsidRPr="00F16BF3" w:rsidRDefault="005D3EAD" w:rsidP="00A71B9E">
            <w:pPr>
              <w:widowControl w:val="0"/>
              <w:spacing w:before="60"/>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chưa hợp lệ:</w:t>
            </w:r>
            <w:r w:rsidRPr="00F16BF3">
              <w:rPr>
                <w:rFonts w:ascii="Times New Roman" w:hAnsi="Times New Roman" w:cs="Times New Roman"/>
                <w:sz w:val="26"/>
                <w:szCs w:val="26"/>
              </w:rPr>
              <w:t xml:space="preserve"> Hướng dẫn tổ chức/cá nhân nộp hồ sơ bổ sung, hoàn thiện hồ sơ và ghi rõ lý do (theo BM 02).</w:t>
            </w:r>
          </w:p>
          <w:p w14:paraId="67452706"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bCs/>
                <w:i/>
                <w:iCs/>
                <w:sz w:val="26"/>
                <w:szCs w:val="26"/>
              </w:rPr>
              <w:t>- Trường hợp từ chối tiếp nhận hồ sơ:</w:t>
            </w:r>
            <w:r w:rsidRPr="00F16BF3">
              <w:rPr>
                <w:rFonts w:ascii="Times New Roman" w:hAnsi="Times New Roman" w:cs="Times New Roman"/>
                <w:sz w:val="26"/>
                <w:szCs w:val="26"/>
              </w:rPr>
              <w:t xml:space="preserve"> Lập Phiếu từ chối tiếp nhận giải quyết hồ sơ (theo BM 03).</w:t>
            </w:r>
          </w:p>
        </w:tc>
      </w:tr>
      <w:tr w:rsidR="005D3EAD" w:rsidRPr="00F16BF3" w14:paraId="0CB1190C" w14:textId="77777777" w:rsidTr="00A71B9E">
        <w:trPr>
          <w:trHeight w:val="2676"/>
        </w:trPr>
        <w:tc>
          <w:tcPr>
            <w:tcW w:w="1021" w:type="dxa"/>
            <w:vAlign w:val="center"/>
          </w:tcPr>
          <w:p w14:paraId="3818742B"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B2</w:t>
            </w:r>
          </w:p>
        </w:tc>
        <w:tc>
          <w:tcPr>
            <w:tcW w:w="1417" w:type="dxa"/>
            <w:vAlign w:val="center"/>
          </w:tcPr>
          <w:p w14:paraId="1D2D5ADB"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Tiếp nhận hồ sơ</w:t>
            </w:r>
          </w:p>
        </w:tc>
        <w:tc>
          <w:tcPr>
            <w:tcW w:w="1418" w:type="dxa"/>
            <w:vAlign w:val="center"/>
          </w:tcPr>
          <w:p w14:paraId="7003571A"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4B316E97"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426C714B"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55432D4D"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0D2DC1C3"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tc>
        <w:tc>
          <w:tcPr>
            <w:tcW w:w="3572" w:type="dxa"/>
            <w:vAlign w:val="center"/>
          </w:tcPr>
          <w:p w14:paraId="2F6F00B3" w14:textId="77777777" w:rsidR="005D3EAD" w:rsidRPr="00F16BF3" w:rsidRDefault="005D3EAD" w:rsidP="00A71B9E">
            <w:pPr>
              <w:spacing w:before="60" w:after="60"/>
              <w:ind w:left="-12"/>
              <w:jc w:val="both"/>
              <w:rPr>
                <w:rStyle w:val="apple-converted-space"/>
                <w:rFonts w:ascii="Times New Roman" w:hAnsi="Times New Roman" w:cs="Times New Roman"/>
                <w:sz w:val="26"/>
                <w:szCs w:val="26"/>
              </w:rPr>
            </w:pPr>
            <w:r w:rsidRPr="00F16BF3">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507AA8F8" w14:textId="77777777" w:rsidR="005D3EAD" w:rsidRPr="00F16BF3" w:rsidRDefault="005D3EAD" w:rsidP="00A71B9E">
            <w:pPr>
              <w:widowControl w:val="0"/>
              <w:spacing w:before="60" w:after="60"/>
              <w:jc w:val="both"/>
              <w:rPr>
                <w:rFonts w:ascii="Times New Roman" w:hAnsi="Times New Roman" w:cs="Times New Roman"/>
                <w:sz w:val="26"/>
                <w:szCs w:val="26"/>
                <w:lang w:val="nl-NL"/>
              </w:rPr>
            </w:pPr>
            <w:r w:rsidRPr="00F16BF3">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5D3EAD" w:rsidRPr="00F16BF3" w14:paraId="62F83ADD" w14:textId="77777777" w:rsidTr="00A71B9E">
        <w:trPr>
          <w:trHeight w:val="1506"/>
        </w:trPr>
        <w:tc>
          <w:tcPr>
            <w:tcW w:w="1021" w:type="dxa"/>
            <w:vAlign w:val="center"/>
          </w:tcPr>
          <w:p w14:paraId="011AAADE"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B3</w:t>
            </w:r>
          </w:p>
        </w:tc>
        <w:tc>
          <w:tcPr>
            <w:tcW w:w="1417" w:type="dxa"/>
            <w:vAlign w:val="center"/>
          </w:tcPr>
          <w:p w14:paraId="7719C164" w14:textId="77777777" w:rsidR="005D3EAD" w:rsidRPr="00F16BF3" w:rsidRDefault="005D3EAD" w:rsidP="00A71B9E">
            <w:pPr>
              <w:widowControl w:val="0"/>
              <w:spacing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tính hợp lệ của hồ sơ</w:t>
            </w:r>
          </w:p>
        </w:tc>
        <w:tc>
          <w:tcPr>
            <w:tcW w:w="1418" w:type="dxa"/>
            <w:vAlign w:val="center"/>
          </w:tcPr>
          <w:p w14:paraId="321D02C1"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1DFF7B02"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0,5 ngày </w:t>
            </w:r>
          </w:p>
          <w:p w14:paraId="6D1ECDD8"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làm việc </w:t>
            </w:r>
          </w:p>
        </w:tc>
        <w:tc>
          <w:tcPr>
            <w:tcW w:w="1559" w:type="dxa"/>
            <w:vAlign w:val="center"/>
          </w:tcPr>
          <w:p w14:paraId="51CBDAAB"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1490AE10"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tc>
        <w:tc>
          <w:tcPr>
            <w:tcW w:w="3572" w:type="dxa"/>
            <w:vAlign w:val="center"/>
          </w:tcPr>
          <w:p w14:paraId="0D724A6C" w14:textId="77777777" w:rsidR="005D3EAD" w:rsidRPr="00F16BF3" w:rsidRDefault="005D3EAD" w:rsidP="00A71B9E">
            <w:pPr>
              <w:jc w:val="both"/>
              <w:rPr>
                <w:rFonts w:ascii="Times New Roman" w:hAnsi="Times New Roman" w:cs="Times New Roman"/>
                <w:sz w:val="26"/>
                <w:szCs w:val="26"/>
              </w:rPr>
            </w:pPr>
            <w:r w:rsidRPr="00F16BF3">
              <w:rPr>
                <w:rStyle w:val="apple-converted-space"/>
                <w:rFonts w:ascii="Times New Roman" w:hAnsi="Times New Roman"/>
                <w:sz w:val="26"/>
                <w:szCs w:val="26"/>
              </w:rPr>
              <w:t>Công chức thụ lý hồ sơ</w:t>
            </w:r>
            <w:r w:rsidRPr="00F16BF3">
              <w:rPr>
                <w:rFonts w:ascii="Times New Roman" w:hAnsi="Times New Roman" w:cs="Times New Roman"/>
                <w:sz w:val="26"/>
                <w:szCs w:val="26"/>
              </w:rPr>
              <w:t xml:space="preserve"> tiến hành kiểm tra tính hợp lệ của hồ sơ:</w:t>
            </w:r>
          </w:p>
          <w:p w14:paraId="749DC3F5" w14:textId="77777777" w:rsidR="005D3EAD" w:rsidRPr="00F16BF3" w:rsidRDefault="005D3EAD" w:rsidP="00A71B9E">
            <w:pPr>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chưa hợp lệ hoặc cần sửa đổi, bổ sung: </w:t>
            </w:r>
            <w:r w:rsidRPr="00F16BF3">
              <w:rPr>
                <w:rFonts w:ascii="Times New Roman" w:hAnsi="Times New Roman" w:cs="Times New Roman"/>
                <w:b/>
                <w:sz w:val="26"/>
                <w:szCs w:val="26"/>
              </w:rPr>
              <w:t>thực hiện tiếp bước B4</w:t>
            </w:r>
          </w:p>
          <w:p w14:paraId="63738D15"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đầy đủ, hợp  lệ: </w:t>
            </w:r>
            <w:r w:rsidRPr="00F16BF3">
              <w:rPr>
                <w:rFonts w:ascii="Times New Roman" w:hAnsi="Times New Roman" w:cs="Times New Roman"/>
                <w:b/>
                <w:sz w:val="26"/>
                <w:szCs w:val="26"/>
              </w:rPr>
              <w:t>chuyển sang bước B5</w:t>
            </w:r>
            <w:r w:rsidRPr="00F16BF3">
              <w:rPr>
                <w:rFonts w:ascii="Times New Roman" w:hAnsi="Times New Roman" w:cs="Times New Roman"/>
                <w:sz w:val="26"/>
                <w:szCs w:val="26"/>
              </w:rPr>
              <w:t>.</w:t>
            </w:r>
          </w:p>
        </w:tc>
      </w:tr>
      <w:tr w:rsidR="005D3EAD" w:rsidRPr="00F16BF3" w14:paraId="45961C6F" w14:textId="77777777" w:rsidTr="00A71B9E">
        <w:trPr>
          <w:trHeight w:val="659"/>
        </w:trPr>
        <w:tc>
          <w:tcPr>
            <w:tcW w:w="1021" w:type="dxa"/>
            <w:vAlign w:val="center"/>
          </w:tcPr>
          <w:p w14:paraId="67F72120"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lastRenderedPageBreak/>
              <w:t>B4</w:t>
            </w:r>
          </w:p>
        </w:tc>
        <w:tc>
          <w:tcPr>
            <w:tcW w:w="9242" w:type="dxa"/>
            <w:gridSpan w:val="5"/>
            <w:vAlign w:val="center"/>
          </w:tcPr>
          <w:p w14:paraId="0EBEB799" w14:textId="77777777" w:rsidR="005D3EAD" w:rsidRPr="00F16BF3" w:rsidRDefault="005D3EAD" w:rsidP="00A71B9E">
            <w:pPr>
              <w:widowControl w:val="0"/>
              <w:spacing w:before="20" w:after="20"/>
              <w:jc w:val="both"/>
              <w:rPr>
                <w:rFonts w:ascii="Times New Roman" w:hAnsi="Times New Roman" w:cs="Times New Roman"/>
                <w:sz w:val="26"/>
                <w:szCs w:val="26"/>
                <w:lang w:val="en-US"/>
              </w:rPr>
            </w:pPr>
            <w:r w:rsidRPr="00F16BF3">
              <w:rPr>
                <w:rFonts w:ascii="Times New Roman" w:hAnsi="Times New Roman" w:cs="Times New Roman"/>
                <w:b/>
                <w:bCs/>
                <w:i/>
                <w:sz w:val="26"/>
                <w:szCs w:val="26"/>
              </w:rPr>
              <w:t xml:space="preserve">Trường hợp hồ sơ chưa hợp lệ hoặc có nội dung cần sửa đổi, bổ sung </w:t>
            </w:r>
          </w:p>
        </w:tc>
      </w:tr>
      <w:tr w:rsidR="005D3EAD" w:rsidRPr="00F16BF3" w14:paraId="09BFC706" w14:textId="77777777" w:rsidTr="00A71B9E">
        <w:trPr>
          <w:trHeight w:val="70"/>
        </w:trPr>
        <w:tc>
          <w:tcPr>
            <w:tcW w:w="1021" w:type="dxa"/>
          </w:tcPr>
          <w:p w14:paraId="2ACD9C7A" w14:textId="77777777" w:rsidR="005D3EAD" w:rsidRPr="00F16BF3" w:rsidRDefault="005D3EAD"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417" w:type="dxa"/>
          </w:tcPr>
          <w:p w14:paraId="2CF8B91B"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418" w:type="dxa"/>
          </w:tcPr>
          <w:p w14:paraId="5CE210E8" w14:textId="77777777" w:rsidR="005D3EAD" w:rsidRPr="00F16BF3" w:rsidRDefault="005D3EAD"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67AF74C9" w14:textId="77777777" w:rsidR="005D3EAD" w:rsidRPr="00F16BF3" w:rsidRDefault="005D3EAD"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5120416C" w14:textId="77777777" w:rsidR="005D3EAD" w:rsidRPr="00A71308"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5D7AB67B" w14:textId="77777777" w:rsidR="005D3EAD" w:rsidRPr="00A71308"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47B77C40" w14:textId="77777777" w:rsidR="005D3EAD"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65268ED8" w14:textId="77777777" w:rsidR="005D3EAD" w:rsidRPr="00F16BF3" w:rsidRDefault="005D3EAD" w:rsidP="00A71B9E">
            <w:pPr>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w:t>
            </w:r>
            <w:r>
              <w:rPr>
                <w:rFonts w:ascii="Times New Roman" w:hAnsi="Times New Roman" w:cs="Times New Roman"/>
                <w:sz w:val="26"/>
                <w:szCs w:val="26"/>
                <w:lang w:val="vi-VN"/>
              </w:rPr>
              <w:t>g</w:t>
            </w:r>
          </w:p>
        </w:tc>
        <w:tc>
          <w:tcPr>
            <w:tcW w:w="3572" w:type="dxa"/>
          </w:tcPr>
          <w:p w14:paraId="1342EE61"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rPr>
              <w:t>Tham mưu dự thảo Tờ trình kết quả và văn bản đề nghị chỉnh sửa, bổ sung</w:t>
            </w:r>
          </w:p>
        </w:tc>
      </w:tr>
      <w:tr w:rsidR="005D3EAD" w:rsidRPr="00F16BF3" w14:paraId="3FF0454D" w14:textId="77777777" w:rsidTr="00A71B9E">
        <w:trPr>
          <w:trHeight w:val="70"/>
        </w:trPr>
        <w:tc>
          <w:tcPr>
            <w:tcW w:w="1021" w:type="dxa"/>
          </w:tcPr>
          <w:p w14:paraId="1D42E51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417" w:type="dxa"/>
          </w:tcPr>
          <w:p w14:paraId="2A5C11EE"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418" w:type="dxa"/>
          </w:tcPr>
          <w:p w14:paraId="29289820" w14:textId="77777777" w:rsidR="005D3EAD" w:rsidRPr="00F16BF3" w:rsidRDefault="005D3EAD"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1276" w:type="dxa"/>
          </w:tcPr>
          <w:p w14:paraId="1560D41A" w14:textId="77777777" w:rsidR="005D3EAD" w:rsidRPr="00F16BF3" w:rsidRDefault="005D3EAD" w:rsidP="00A71B9E">
            <w:pPr>
              <w:widowControl w:val="0"/>
              <w:jc w:val="center"/>
              <w:rPr>
                <w:rFonts w:ascii="Times New Roman" w:hAnsi="Times New Roman" w:cs="Times New Roman"/>
                <w:sz w:val="26"/>
                <w:szCs w:val="26"/>
                <w:lang w:val="vi-VN"/>
              </w:rPr>
            </w:pPr>
            <w:r w:rsidRPr="00A71308">
              <w:rPr>
                <w:rFonts w:ascii="Times New Roman" w:hAnsi="Times New Roman" w:cs="Times New Roman"/>
                <w:sz w:val="26"/>
                <w:szCs w:val="26"/>
                <w:lang w:val="nl-NL"/>
              </w:rPr>
              <w:t>02 giờ làm việc</w:t>
            </w:r>
          </w:p>
        </w:tc>
        <w:tc>
          <w:tcPr>
            <w:tcW w:w="1559" w:type="dxa"/>
          </w:tcPr>
          <w:p w14:paraId="3EB5A012" w14:textId="77777777" w:rsidR="005D3EAD" w:rsidRPr="00A71308"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58CA95F9" w14:textId="77777777" w:rsidR="005D3EAD" w:rsidRPr="00A71308"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6EE85D93" w14:textId="77777777" w:rsidR="005D3EAD"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635AD4B9"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w:t>
            </w:r>
            <w:r>
              <w:rPr>
                <w:rFonts w:ascii="Times New Roman" w:hAnsi="Times New Roman" w:cs="Times New Roman"/>
                <w:sz w:val="26"/>
                <w:szCs w:val="26"/>
                <w:lang w:val="vi-VN"/>
              </w:rPr>
              <w:t>g</w:t>
            </w:r>
          </w:p>
        </w:tc>
        <w:tc>
          <w:tcPr>
            <w:tcW w:w="3572" w:type="dxa"/>
          </w:tcPr>
          <w:p w14:paraId="2E9FB505"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en-US"/>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5D3EAD" w:rsidRPr="00F16BF3" w14:paraId="03E19ABD" w14:textId="77777777" w:rsidTr="00A71B9E">
        <w:trPr>
          <w:trHeight w:val="70"/>
        </w:trPr>
        <w:tc>
          <w:tcPr>
            <w:tcW w:w="1021" w:type="dxa"/>
          </w:tcPr>
          <w:p w14:paraId="7F9F758F" w14:textId="77777777" w:rsidR="005D3EAD" w:rsidRPr="00F16BF3" w:rsidRDefault="005D3EAD"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417" w:type="dxa"/>
          </w:tcPr>
          <w:p w14:paraId="236DDFF1"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418" w:type="dxa"/>
          </w:tcPr>
          <w:p w14:paraId="4934F718" w14:textId="77777777" w:rsidR="005D3EAD" w:rsidRPr="00F16BF3" w:rsidRDefault="005D3EAD"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1276" w:type="dxa"/>
          </w:tcPr>
          <w:p w14:paraId="0FF825B2" w14:textId="77777777" w:rsidR="005D3EAD" w:rsidRPr="00F16BF3" w:rsidRDefault="005D3EAD"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3DCAC633" w14:textId="77777777" w:rsidR="005D3EAD" w:rsidRPr="00A71308"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272276A2" w14:textId="77777777" w:rsidR="005D3EAD" w:rsidRPr="00A71308"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02DF21A" w14:textId="77777777" w:rsidR="005D3EAD" w:rsidRDefault="005D3EAD" w:rsidP="00A71B9E">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2DADB3B3"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572" w:type="dxa"/>
          </w:tcPr>
          <w:p w14:paraId="7BD3B55D"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lang w:val="en-US"/>
              </w:rPr>
              <w:t>Lãnh đạo Sở xem xét hồ sơ và ký duyệt Tờ trình kèm dự thảo Văn bản đề nghị chỉnh sửa, bổ sung</w:t>
            </w:r>
          </w:p>
        </w:tc>
      </w:tr>
      <w:tr w:rsidR="005D3EAD" w:rsidRPr="00F16BF3" w14:paraId="7186FA94" w14:textId="77777777" w:rsidTr="00A71B9E">
        <w:trPr>
          <w:trHeight w:val="70"/>
        </w:trPr>
        <w:tc>
          <w:tcPr>
            <w:tcW w:w="1021" w:type="dxa"/>
          </w:tcPr>
          <w:p w14:paraId="00F9F225" w14:textId="77777777" w:rsidR="005D3EAD" w:rsidRPr="00F16BF3" w:rsidRDefault="005D3EAD" w:rsidP="00A71B9E">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417" w:type="dxa"/>
          </w:tcPr>
          <w:p w14:paraId="0FCB32BC"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418" w:type="dxa"/>
          </w:tcPr>
          <w:p w14:paraId="0166201B" w14:textId="77777777" w:rsidR="005D3EAD" w:rsidRPr="00F16BF3" w:rsidRDefault="005D3EAD"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45EA6790" w14:textId="77777777" w:rsidR="005D3EAD" w:rsidRPr="00F16BF3" w:rsidRDefault="005D3EAD"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4C93E6E7"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A71308">
              <w:rPr>
                <w:rFonts w:ascii="Times New Roman" w:hAnsi="Times New Roman" w:cs="Times New Roman"/>
                <w:sz w:val="26"/>
                <w:szCs w:val="26"/>
              </w:rPr>
              <w:t>Tờ trình</w:t>
            </w:r>
          </w:p>
        </w:tc>
        <w:tc>
          <w:tcPr>
            <w:tcW w:w="3572" w:type="dxa"/>
          </w:tcPr>
          <w:p w14:paraId="610E029C"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5D3EAD" w:rsidRPr="00F16BF3" w14:paraId="4E821733" w14:textId="77777777" w:rsidTr="00A71B9E">
        <w:trPr>
          <w:trHeight w:val="70"/>
        </w:trPr>
        <w:tc>
          <w:tcPr>
            <w:tcW w:w="1021" w:type="dxa"/>
          </w:tcPr>
          <w:p w14:paraId="6247ECC9" w14:textId="77777777" w:rsidR="005D3EAD" w:rsidRPr="00F16BF3" w:rsidRDefault="005D3EAD" w:rsidP="00A71B9E">
            <w:pPr>
              <w:widowControl w:val="0"/>
              <w:spacing w:before="60" w:after="60"/>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417" w:type="dxa"/>
          </w:tcPr>
          <w:p w14:paraId="7C53BFF2" w14:textId="77777777" w:rsidR="005D3EAD" w:rsidRPr="00F16BF3" w:rsidRDefault="005D3EAD" w:rsidP="00A71B9E">
            <w:pPr>
              <w:widowControl w:val="0"/>
              <w:spacing w:before="60" w:after="60"/>
              <w:jc w:val="center"/>
              <w:rPr>
                <w:rFonts w:ascii="Times New Roman" w:hAnsi="Times New Roman" w:cs="Times New Roman"/>
                <w:b/>
                <w:strike/>
                <w:sz w:val="26"/>
                <w:szCs w:val="26"/>
                <w:lang w:val="nl-NL"/>
              </w:rPr>
            </w:pPr>
            <w:r w:rsidRPr="005168C8">
              <w:rPr>
                <w:rFonts w:ascii="Times New Roman" w:hAnsi="Times New Roman" w:cs="Times New Roman"/>
                <w:b/>
                <w:sz w:val="26"/>
                <w:szCs w:val="26"/>
                <w:lang w:val="nl-NL"/>
              </w:rPr>
              <w:t>Tiếp nhận hồ sơ</w:t>
            </w:r>
          </w:p>
        </w:tc>
        <w:tc>
          <w:tcPr>
            <w:tcW w:w="1418" w:type="dxa"/>
          </w:tcPr>
          <w:p w14:paraId="33F79A74" w14:textId="77777777" w:rsidR="005D3EAD" w:rsidRPr="00F16BF3" w:rsidRDefault="005D3EAD" w:rsidP="00A71B9E">
            <w:pPr>
              <w:widowControl w:val="0"/>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Văn thư Phòng HCQT – Văn phòng UBND Thành phố</w:t>
            </w:r>
          </w:p>
        </w:tc>
        <w:tc>
          <w:tcPr>
            <w:tcW w:w="1276" w:type="dxa"/>
            <w:vMerge w:val="restart"/>
          </w:tcPr>
          <w:p w14:paraId="3CED3194" w14:textId="77777777" w:rsidR="005D3EAD" w:rsidRPr="00F16BF3" w:rsidRDefault="005D3EAD" w:rsidP="00A71B9E">
            <w:pPr>
              <w:widowControl w:val="0"/>
              <w:jc w:val="center"/>
              <w:rPr>
                <w:rFonts w:ascii="Times New Roman" w:hAnsi="Times New Roman" w:cs="Times New Roman"/>
                <w:sz w:val="26"/>
                <w:szCs w:val="26"/>
              </w:rPr>
            </w:pPr>
            <w:r>
              <w:rPr>
                <w:rFonts w:ascii="Times New Roman" w:hAnsi="Times New Roman" w:cs="Times New Roman"/>
                <w:sz w:val="26"/>
                <w:szCs w:val="26"/>
                <w:lang w:val="nl-NL"/>
              </w:rPr>
              <w:t>01 ngày làm việc</w:t>
            </w:r>
          </w:p>
        </w:tc>
        <w:tc>
          <w:tcPr>
            <w:tcW w:w="1559" w:type="dxa"/>
          </w:tcPr>
          <w:p w14:paraId="7293C1A5"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Bộ hồ sơ của Sở</w:t>
            </w:r>
          </w:p>
        </w:tc>
        <w:tc>
          <w:tcPr>
            <w:tcW w:w="3572" w:type="dxa"/>
          </w:tcPr>
          <w:p w14:paraId="2978D0B4" w14:textId="77777777" w:rsidR="005D3EAD" w:rsidRPr="00F4367C" w:rsidRDefault="005D3EAD" w:rsidP="00A71B9E">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1AEB4350" w14:textId="77777777" w:rsidR="005D3EAD" w:rsidRPr="00F16BF3" w:rsidRDefault="005D3EAD" w:rsidP="00A71B9E">
            <w:pPr>
              <w:widowControl w:val="0"/>
              <w:jc w:val="both"/>
              <w:rPr>
                <w:rFonts w:ascii="Times New Roman" w:hAnsi="Times New Roman" w:cs="Times New Roman"/>
                <w:sz w:val="26"/>
                <w:szCs w:val="26"/>
              </w:rPr>
            </w:pPr>
            <w:r w:rsidRPr="006728A0">
              <w:rPr>
                <w:rFonts w:ascii="Times New Roman" w:hAnsi="Times New Roman" w:cs="Times New Roman"/>
                <w:color w:val="000000"/>
                <w:sz w:val="26"/>
                <w:szCs w:val="26"/>
                <w:lang w:val="nl-NL"/>
              </w:rPr>
              <w:t>Chuyển hồ sơ cho Lãnh đạo Phòng Chuyên môn – Văn phòng UBND Thành phố.</w:t>
            </w:r>
          </w:p>
        </w:tc>
      </w:tr>
      <w:tr w:rsidR="005D3EAD" w:rsidRPr="00F16BF3" w14:paraId="341B6492" w14:textId="77777777" w:rsidTr="00A71B9E">
        <w:trPr>
          <w:trHeight w:val="70"/>
        </w:trPr>
        <w:tc>
          <w:tcPr>
            <w:tcW w:w="1021" w:type="dxa"/>
          </w:tcPr>
          <w:p w14:paraId="6FC0CFC6"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B4.6</w:t>
            </w:r>
          </w:p>
        </w:tc>
        <w:tc>
          <w:tcPr>
            <w:tcW w:w="1417" w:type="dxa"/>
          </w:tcPr>
          <w:p w14:paraId="52EFCD60"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Rà soát, thẩm định hồ sơ</w:t>
            </w:r>
          </w:p>
        </w:tc>
        <w:tc>
          <w:tcPr>
            <w:tcW w:w="1418" w:type="dxa"/>
          </w:tcPr>
          <w:p w14:paraId="54A6ABD3"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 xml:space="preserve">Văn </w:t>
            </w:r>
            <w:r w:rsidRPr="005168C8">
              <w:rPr>
                <w:rFonts w:ascii="Times New Roman" w:hAnsi="Times New Roman" w:cs="Times New Roman"/>
                <w:sz w:val="26"/>
                <w:szCs w:val="26"/>
                <w:lang w:val="nl-NL"/>
              </w:rPr>
              <w:lastRenderedPageBreak/>
              <w:t>phòng UBND Thành phố</w:t>
            </w:r>
          </w:p>
        </w:tc>
        <w:tc>
          <w:tcPr>
            <w:tcW w:w="1276" w:type="dxa"/>
            <w:vMerge/>
          </w:tcPr>
          <w:p w14:paraId="191A903A" w14:textId="77777777" w:rsidR="005D3EAD" w:rsidRPr="00F16BF3" w:rsidRDefault="005D3EAD" w:rsidP="00A71B9E">
            <w:pPr>
              <w:widowControl w:val="0"/>
              <w:jc w:val="center"/>
              <w:rPr>
                <w:rFonts w:ascii="Times New Roman" w:hAnsi="Times New Roman" w:cs="Times New Roman"/>
                <w:sz w:val="26"/>
                <w:szCs w:val="26"/>
                <w:lang w:val="vi-VN"/>
              </w:rPr>
            </w:pPr>
          </w:p>
        </w:tc>
        <w:tc>
          <w:tcPr>
            <w:tcW w:w="1559" w:type="dxa"/>
          </w:tcPr>
          <w:p w14:paraId="2B1BBAFE"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Lập hồ sơ trình</w:t>
            </w:r>
          </w:p>
        </w:tc>
        <w:tc>
          <w:tcPr>
            <w:tcW w:w="3572" w:type="dxa"/>
          </w:tcPr>
          <w:p w14:paraId="61E16568" w14:textId="77777777" w:rsidR="005D3EAD" w:rsidRPr="00F4367C" w:rsidRDefault="005D3EAD" w:rsidP="00A71B9E">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1EFC3D65" w14:textId="77777777" w:rsidR="005D3EAD" w:rsidRDefault="005D3EAD" w:rsidP="00A71B9E">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4DCC13C6" w14:textId="77777777" w:rsidR="005D3EAD" w:rsidRPr="00F4367C" w:rsidRDefault="005D3EAD" w:rsidP="00A71B9E">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lastRenderedPageBreak/>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291F62BB"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5D3EAD" w:rsidRPr="00F16BF3" w14:paraId="39711B69" w14:textId="77777777" w:rsidTr="00A71B9E">
        <w:trPr>
          <w:trHeight w:val="70"/>
        </w:trPr>
        <w:tc>
          <w:tcPr>
            <w:tcW w:w="1021" w:type="dxa"/>
          </w:tcPr>
          <w:p w14:paraId="19EDF734"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lastRenderedPageBreak/>
              <w:t>B4.7</w:t>
            </w:r>
          </w:p>
        </w:tc>
        <w:tc>
          <w:tcPr>
            <w:tcW w:w="1417" w:type="dxa"/>
          </w:tcPr>
          <w:p w14:paraId="59314847"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w:t>
            </w:r>
          </w:p>
        </w:tc>
        <w:tc>
          <w:tcPr>
            <w:tcW w:w="1418" w:type="dxa"/>
          </w:tcPr>
          <w:p w14:paraId="52AEA315"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1276" w:type="dxa"/>
            <w:vMerge w:val="restart"/>
          </w:tcPr>
          <w:p w14:paraId="10B34DEC" w14:textId="77777777" w:rsidR="005D3EAD" w:rsidRPr="00F16BF3" w:rsidRDefault="005D3EAD" w:rsidP="00A71B9E">
            <w:pPr>
              <w:widowControl w:val="0"/>
              <w:jc w:val="center"/>
              <w:rPr>
                <w:rFonts w:ascii="Times New Roman" w:hAnsi="Times New Roman" w:cs="Times New Roman"/>
                <w:sz w:val="26"/>
                <w:szCs w:val="26"/>
                <w:lang w:val="vi-VN"/>
              </w:rPr>
            </w:pPr>
          </w:p>
        </w:tc>
        <w:tc>
          <w:tcPr>
            <w:tcW w:w="1559" w:type="dxa"/>
          </w:tcPr>
          <w:p w14:paraId="49C122C9"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572" w:type="dxa"/>
          </w:tcPr>
          <w:p w14:paraId="116060E0"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5D3EAD" w:rsidRPr="00F16BF3" w14:paraId="6678FD62" w14:textId="77777777" w:rsidTr="00A71B9E">
        <w:trPr>
          <w:trHeight w:val="70"/>
        </w:trPr>
        <w:tc>
          <w:tcPr>
            <w:tcW w:w="1021" w:type="dxa"/>
          </w:tcPr>
          <w:p w14:paraId="4335612A"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B4.8</w:t>
            </w:r>
          </w:p>
        </w:tc>
        <w:tc>
          <w:tcPr>
            <w:tcW w:w="1417" w:type="dxa"/>
          </w:tcPr>
          <w:p w14:paraId="71DD4FD0"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trình ký văn bản</w:t>
            </w:r>
          </w:p>
        </w:tc>
        <w:tc>
          <w:tcPr>
            <w:tcW w:w="1418" w:type="dxa"/>
          </w:tcPr>
          <w:p w14:paraId="524BCA4F"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Văn phòng UBND Thành phố</w:t>
            </w:r>
          </w:p>
        </w:tc>
        <w:tc>
          <w:tcPr>
            <w:tcW w:w="1276" w:type="dxa"/>
            <w:vMerge/>
          </w:tcPr>
          <w:p w14:paraId="409D1A55" w14:textId="77777777" w:rsidR="005D3EAD" w:rsidRPr="00F16BF3" w:rsidRDefault="005D3EAD" w:rsidP="00A71B9E">
            <w:pPr>
              <w:widowControl w:val="0"/>
              <w:jc w:val="center"/>
              <w:rPr>
                <w:rFonts w:ascii="Times New Roman" w:hAnsi="Times New Roman" w:cs="Times New Roman"/>
                <w:sz w:val="26"/>
                <w:szCs w:val="26"/>
                <w:lang w:val="vi-VN"/>
              </w:rPr>
            </w:pPr>
          </w:p>
        </w:tc>
        <w:tc>
          <w:tcPr>
            <w:tcW w:w="1559" w:type="dxa"/>
          </w:tcPr>
          <w:p w14:paraId="6607FC5A"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4367C">
              <w:rPr>
                <w:rFonts w:ascii="Times New Roman" w:hAnsi="Times New Roman" w:cs="Times New Roman"/>
                <w:color w:val="000000"/>
                <w:sz w:val="26"/>
                <w:szCs w:val="26"/>
                <w:lang w:val="nl-NL"/>
              </w:rPr>
              <w:t>Tờ trình, hồ sơ trình</w:t>
            </w:r>
          </w:p>
        </w:tc>
        <w:tc>
          <w:tcPr>
            <w:tcW w:w="3572" w:type="dxa"/>
          </w:tcPr>
          <w:p w14:paraId="5B6901DA"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5D3EAD" w:rsidRPr="00F16BF3" w14:paraId="0A77EBF3" w14:textId="77777777" w:rsidTr="00A71B9E">
        <w:trPr>
          <w:trHeight w:val="70"/>
        </w:trPr>
        <w:tc>
          <w:tcPr>
            <w:tcW w:w="1021" w:type="dxa"/>
          </w:tcPr>
          <w:p w14:paraId="4A9D75BD"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B4.9</w:t>
            </w:r>
          </w:p>
        </w:tc>
        <w:tc>
          <w:tcPr>
            <w:tcW w:w="1417" w:type="dxa"/>
          </w:tcPr>
          <w:p w14:paraId="15BAA509"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ký duyệt</w:t>
            </w:r>
          </w:p>
        </w:tc>
        <w:tc>
          <w:tcPr>
            <w:tcW w:w="1418" w:type="dxa"/>
          </w:tcPr>
          <w:p w14:paraId="345A07C9"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UBND Thành phố</w:t>
            </w:r>
          </w:p>
        </w:tc>
        <w:tc>
          <w:tcPr>
            <w:tcW w:w="1276" w:type="dxa"/>
            <w:vMerge/>
          </w:tcPr>
          <w:p w14:paraId="7CE988BA" w14:textId="77777777" w:rsidR="005D3EAD" w:rsidRPr="00F16BF3" w:rsidRDefault="005D3EAD" w:rsidP="00A71B9E">
            <w:pPr>
              <w:widowControl w:val="0"/>
              <w:jc w:val="center"/>
              <w:rPr>
                <w:rFonts w:ascii="Times New Roman" w:hAnsi="Times New Roman" w:cs="Times New Roman"/>
                <w:sz w:val="26"/>
                <w:szCs w:val="26"/>
                <w:lang w:val="vi-VN"/>
              </w:rPr>
            </w:pPr>
          </w:p>
        </w:tc>
        <w:tc>
          <w:tcPr>
            <w:tcW w:w="1559" w:type="dxa"/>
          </w:tcPr>
          <w:p w14:paraId="262F3830"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Pr>
                <w:rFonts w:ascii="Times New Roman" w:hAnsi="Times New Roman" w:cs="Times New Roman"/>
                <w:color w:val="000000"/>
                <w:sz w:val="26"/>
                <w:szCs w:val="26"/>
                <w:lang w:val="en-US"/>
              </w:rPr>
              <w:t>Tờ trình, hồ sơ trình</w:t>
            </w:r>
          </w:p>
        </w:tc>
        <w:tc>
          <w:tcPr>
            <w:tcW w:w="3572" w:type="dxa"/>
          </w:tcPr>
          <w:p w14:paraId="7C8B6393"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5D3EAD" w:rsidRPr="00F16BF3" w14:paraId="6EFB8217" w14:textId="77777777" w:rsidTr="00A71B9E">
        <w:trPr>
          <w:trHeight w:val="70"/>
        </w:trPr>
        <w:tc>
          <w:tcPr>
            <w:tcW w:w="1021" w:type="dxa"/>
          </w:tcPr>
          <w:p w14:paraId="35A39255"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B4.10</w:t>
            </w:r>
          </w:p>
        </w:tc>
        <w:tc>
          <w:tcPr>
            <w:tcW w:w="1417" w:type="dxa"/>
          </w:tcPr>
          <w:p w14:paraId="5F31A48A"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Phát hành văn bản</w:t>
            </w:r>
          </w:p>
        </w:tc>
        <w:tc>
          <w:tcPr>
            <w:tcW w:w="1418" w:type="dxa"/>
          </w:tcPr>
          <w:p w14:paraId="0E821DEC"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Văn thư Phòng HCQT  -Văn phòng UBND Thành phố</w:t>
            </w:r>
          </w:p>
        </w:tc>
        <w:tc>
          <w:tcPr>
            <w:tcW w:w="1276" w:type="dxa"/>
            <w:vMerge/>
          </w:tcPr>
          <w:p w14:paraId="30C2ADC5" w14:textId="77777777" w:rsidR="005D3EAD" w:rsidRPr="00F16BF3" w:rsidRDefault="005D3EAD" w:rsidP="00A71B9E">
            <w:pPr>
              <w:widowControl w:val="0"/>
              <w:jc w:val="center"/>
              <w:rPr>
                <w:rFonts w:ascii="Times New Roman" w:hAnsi="Times New Roman" w:cs="Times New Roman"/>
                <w:sz w:val="26"/>
                <w:szCs w:val="26"/>
                <w:lang w:val="vi-VN"/>
              </w:rPr>
            </w:pPr>
          </w:p>
        </w:tc>
        <w:tc>
          <w:tcPr>
            <w:tcW w:w="1559" w:type="dxa"/>
          </w:tcPr>
          <w:p w14:paraId="37911989"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C1723C">
              <w:rPr>
                <w:rFonts w:ascii="Times New Roman" w:hAnsi="Times New Roman" w:cs="Times New Roman"/>
                <w:sz w:val="26"/>
                <w:szCs w:val="26"/>
              </w:rPr>
              <w:t>Hồ sơ đã được phê duyệt</w:t>
            </w:r>
          </w:p>
        </w:tc>
        <w:tc>
          <w:tcPr>
            <w:tcW w:w="3572" w:type="dxa"/>
          </w:tcPr>
          <w:p w14:paraId="548D74BC" w14:textId="77777777" w:rsidR="005D3EAD" w:rsidRDefault="005D3EAD" w:rsidP="00A71B9E">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51C43393"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26</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27</w:t>
            </w:r>
            <w:r w:rsidRPr="00937E6F">
              <w:rPr>
                <w:rFonts w:ascii="Times New Roman" w:hAnsi="Times New Roman" w:cs="Times New Roman"/>
                <w:color w:val="FF0000"/>
                <w:sz w:val="26"/>
                <w:szCs w:val="26"/>
                <w:lang w:val="nl-NL"/>
              </w:rPr>
              <w:t>.</w:t>
            </w:r>
          </w:p>
        </w:tc>
      </w:tr>
      <w:tr w:rsidR="005D3EAD" w:rsidRPr="00F16BF3" w14:paraId="2F7BAAA3" w14:textId="77777777" w:rsidTr="00A71B9E">
        <w:trPr>
          <w:trHeight w:val="70"/>
        </w:trPr>
        <w:tc>
          <w:tcPr>
            <w:tcW w:w="10263" w:type="dxa"/>
            <w:gridSpan w:val="6"/>
            <w:vAlign w:val="center"/>
          </w:tcPr>
          <w:p w14:paraId="41BA9794" w14:textId="77777777" w:rsidR="005D3EAD" w:rsidRPr="00F16BF3" w:rsidRDefault="005D3EAD" w:rsidP="00A71B9E">
            <w:pPr>
              <w:rPr>
                <w:rFonts w:ascii="Times New Roman" w:hAnsi="Times New Roman" w:cs="Times New Roman"/>
                <w:i/>
                <w:sz w:val="26"/>
                <w:szCs w:val="26"/>
                <w:lang w:val="vi-VN"/>
              </w:rPr>
            </w:pPr>
            <w:r w:rsidRPr="00F16BF3">
              <w:rPr>
                <w:rFonts w:ascii="Times New Roman" w:hAnsi="Times New Roman" w:cs="Times New Roman"/>
                <w:i/>
                <w:sz w:val="26"/>
                <w:szCs w:val="26"/>
                <w:lang w:val="vi-VN"/>
              </w:rPr>
              <w:t>Tổ chức/cá nhân có 07 ngày làm việc bổ sung hồ sơ theo yêu cầu.</w:t>
            </w:r>
          </w:p>
          <w:p w14:paraId="2E55DFE9"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i/>
                <w:sz w:val="26"/>
                <w:szCs w:val="26"/>
                <w:lang w:val="vi-VN"/>
              </w:rPr>
              <w:t>Sau khi Tổ chức/cá nhân bổ sung hồ sơ hợp lệ theo yêu cầu, thực hiện lại quy trình từ B2 (tổng thời gian xử lý: 10 ngày làm việc.)</w:t>
            </w:r>
          </w:p>
        </w:tc>
      </w:tr>
      <w:tr w:rsidR="005D3EAD" w:rsidRPr="00F16BF3" w14:paraId="134E37B9" w14:textId="77777777" w:rsidTr="00A71B9E">
        <w:trPr>
          <w:trHeight w:val="3201"/>
        </w:trPr>
        <w:tc>
          <w:tcPr>
            <w:tcW w:w="1021" w:type="dxa"/>
            <w:vAlign w:val="center"/>
          </w:tcPr>
          <w:p w14:paraId="364E0383"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B5</w:t>
            </w:r>
          </w:p>
        </w:tc>
        <w:tc>
          <w:tcPr>
            <w:tcW w:w="1417" w:type="dxa"/>
            <w:vAlign w:val="center"/>
          </w:tcPr>
          <w:p w14:paraId="69E97953" w14:textId="77777777" w:rsidR="005D3EAD" w:rsidRPr="00F16BF3" w:rsidRDefault="005D3EAD" w:rsidP="00A71B9E">
            <w:pPr>
              <w:widowControl w:val="0"/>
              <w:spacing w:before="60" w:after="60"/>
              <w:jc w:val="center"/>
              <w:rPr>
                <w:rFonts w:ascii="Times New Roman" w:hAnsi="Times New Roman" w:cs="Times New Roman"/>
                <w:b/>
                <w:sz w:val="26"/>
                <w:szCs w:val="26"/>
                <w:lang w:val="vi-VN"/>
              </w:rPr>
            </w:pPr>
            <w:r w:rsidRPr="00F16BF3">
              <w:rPr>
                <w:rFonts w:ascii="Times New Roman" w:hAnsi="Times New Roman" w:cs="Times New Roman"/>
                <w:b/>
                <w:sz w:val="26"/>
                <w:szCs w:val="26"/>
                <w:lang w:val="en-US"/>
              </w:rPr>
              <w:t xml:space="preserve">Thành lập Tổ chuyên gia thẩm định hoặc Hội đồng tư vấn thẩm định </w:t>
            </w:r>
          </w:p>
        </w:tc>
        <w:tc>
          <w:tcPr>
            <w:tcW w:w="1418" w:type="dxa"/>
            <w:vAlign w:val="center"/>
          </w:tcPr>
          <w:p w14:paraId="3CE062F5"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074129DF"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lang w:val="nl-NL"/>
              </w:rPr>
              <w:t>0,</w:t>
            </w:r>
            <w:r>
              <w:rPr>
                <w:rFonts w:ascii="Times New Roman" w:hAnsi="Times New Roman" w:cs="Times New Roman"/>
                <w:sz w:val="26"/>
                <w:szCs w:val="26"/>
                <w:lang w:val="nl-NL"/>
              </w:rPr>
              <w:t>25</w:t>
            </w:r>
            <w:r w:rsidRPr="00F16BF3">
              <w:rPr>
                <w:rFonts w:ascii="Times New Roman" w:hAnsi="Times New Roman" w:cs="Times New Roman"/>
                <w:sz w:val="26"/>
                <w:szCs w:val="26"/>
                <w:lang w:val="nl-NL"/>
              </w:rPr>
              <w:t xml:space="preserve"> ngày </w:t>
            </w:r>
            <w:r w:rsidRPr="00F16BF3">
              <w:rPr>
                <w:rFonts w:ascii="Times New Roman" w:hAnsi="Times New Roman" w:cs="Times New Roman"/>
                <w:sz w:val="26"/>
                <w:szCs w:val="26"/>
              </w:rPr>
              <w:t xml:space="preserve">  làm việc</w:t>
            </w:r>
          </w:p>
        </w:tc>
        <w:tc>
          <w:tcPr>
            <w:tcW w:w="1559" w:type="dxa"/>
            <w:vAlign w:val="center"/>
          </w:tcPr>
          <w:p w14:paraId="69F013D2"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3A3547E4"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2913BF2F"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759A413E"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UBND</w:t>
            </w:r>
          </w:p>
          <w:p w14:paraId="39C5D93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Quyết định thành lập</w:t>
            </w:r>
          </w:p>
          <w:p w14:paraId="7629F567"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Giấy mời họp</w:t>
            </w:r>
          </w:p>
        </w:tc>
        <w:tc>
          <w:tcPr>
            <w:tcW w:w="3572" w:type="dxa"/>
            <w:vAlign w:val="center"/>
          </w:tcPr>
          <w:p w14:paraId="42B870FF"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vi-VN"/>
              </w:rPr>
              <w:t>T</w:t>
            </w:r>
            <w:r w:rsidRPr="00F16BF3">
              <w:rPr>
                <w:rFonts w:ascii="Times New Roman" w:hAnsi="Times New Roman" w:cs="Times New Roman"/>
                <w:sz w:val="26"/>
                <w:szCs w:val="26"/>
              </w:rPr>
              <w:t xml:space="preserve">ham mưu thành lập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xml:space="preserve"> gồm</w:t>
            </w:r>
            <w:r w:rsidRPr="00F16BF3">
              <w:rPr>
                <w:rFonts w:ascii="Times New Roman" w:hAnsi="Times New Roman" w:cs="Times New Roman"/>
                <w:sz w:val="26"/>
                <w:szCs w:val="26"/>
                <w:lang w:val="vi-VN"/>
              </w:rPr>
              <w:t>:</w:t>
            </w:r>
          </w:p>
          <w:p w14:paraId="38D3B4CA"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Phiếu trình, Tờ trình UBND, Quyết định thành lập Tổ chuyên gia thẩm định hoặc Hội đồng tư vấn thẩm định; Giấy mời họp.</w:t>
            </w:r>
          </w:p>
          <w:p w14:paraId="2CCB6E2B"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(Sau đây gọi tắt là Hồ sơ </w:t>
            </w:r>
            <w:r w:rsidRPr="00F16BF3">
              <w:rPr>
                <w:rFonts w:ascii="Times New Roman" w:hAnsi="Times New Roman" w:cs="Times New Roman"/>
                <w:sz w:val="26"/>
                <w:szCs w:val="26"/>
                <w:lang w:val="en-US"/>
              </w:rPr>
              <w:t xml:space="preserve">thành lập </w:t>
            </w:r>
            <w:r w:rsidRPr="00F16BF3">
              <w:rPr>
                <w:rFonts w:ascii="Times New Roman" w:hAnsi="Times New Roman" w:cs="Times New Roman"/>
                <w:sz w:val="26"/>
                <w:szCs w:val="26"/>
                <w:lang w:val="vi-VN"/>
              </w:rPr>
              <w:t>Tổ thẩm định/Hội đồng)</w:t>
            </w:r>
          </w:p>
        </w:tc>
      </w:tr>
      <w:tr w:rsidR="005D3EAD" w:rsidRPr="00F16BF3" w14:paraId="18992616" w14:textId="77777777" w:rsidTr="00A71B9E">
        <w:trPr>
          <w:trHeight w:val="70"/>
        </w:trPr>
        <w:tc>
          <w:tcPr>
            <w:tcW w:w="1021" w:type="dxa"/>
            <w:vAlign w:val="center"/>
          </w:tcPr>
          <w:p w14:paraId="3ABC6E5A"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B6</w:t>
            </w:r>
          </w:p>
        </w:tc>
        <w:tc>
          <w:tcPr>
            <w:tcW w:w="1417" w:type="dxa"/>
            <w:vAlign w:val="center"/>
          </w:tcPr>
          <w:p w14:paraId="69E24ABC"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Xem xét, trình ký</w:t>
            </w:r>
          </w:p>
        </w:tc>
        <w:tc>
          <w:tcPr>
            <w:tcW w:w="1418" w:type="dxa"/>
            <w:vAlign w:val="center"/>
          </w:tcPr>
          <w:p w14:paraId="2959F88C"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w:t>
            </w:r>
          </w:p>
        </w:tc>
        <w:tc>
          <w:tcPr>
            <w:tcW w:w="1276" w:type="dxa"/>
            <w:vAlign w:val="center"/>
          </w:tcPr>
          <w:p w14:paraId="7BA0DC10"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65273D68"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2D6BB8B1"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phòng xem xét ký Phiếu trình, ký nháy Tờ trình UBND</w:t>
            </w:r>
          </w:p>
        </w:tc>
      </w:tr>
      <w:tr w:rsidR="005D3EAD" w:rsidRPr="00F16BF3" w14:paraId="531319E4" w14:textId="77777777" w:rsidTr="00A71B9E">
        <w:trPr>
          <w:trHeight w:val="70"/>
        </w:trPr>
        <w:tc>
          <w:tcPr>
            <w:tcW w:w="1021" w:type="dxa"/>
            <w:vAlign w:val="center"/>
          </w:tcPr>
          <w:p w14:paraId="4656CDEB"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B7</w:t>
            </w:r>
          </w:p>
        </w:tc>
        <w:tc>
          <w:tcPr>
            <w:tcW w:w="1417" w:type="dxa"/>
            <w:vAlign w:val="center"/>
          </w:tcPr>
          <w:p w14:paraId="0B26857E"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5FDBF36F"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Sở</w:t>
            </w:r>
          </w:p>
        </w:tc>
        <w:tc>
          <w:tcPr>
            <w:tcW w:w="1276" w:type="dxa"/>
            <w:vAlign w:val="center"/>
          </w:tcPr>
          <w:p w14:paraId="1416E02A"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4CA261E1"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0C91DE8A"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Sở xem xét ký Phiếu trình, ký phê duyệt Tờ trình</w:t>
            </w:r>
          </w:p>
        </w:tc>
      </w:tr>
      <w:tr w:rsidR="005D3EAD" w:rsidRPr="00F16BF3" w14:paraId="5EC9C270" w14:textId="77777777" w:rsidTr="00A71B9E">
        <w:trPr>
          <w:trHeight w:val="70"/>
        </w:trPr>
        <w:tc>
          <w:tcPr>
            <w:tcW w:w="1021" w:type="dxa"/>
            <w:vAlign w:val="center"/>
          </w:tcPr>
          <w:p w14:paraId="1ED51DCA"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B8</w:t>
            </w:r>
          </w:p>
        </w:tc>
        <w:tc>
          <w:tcPr>
            <w:tcW w:w="1417" w:type="dxa"/>
            <w:vAlign w:val="center"/>
          </w:tcPr>
          <w:p w14:paraId="70E49FAD"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0DCEB320"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Công chức thụ lý hồ sơ</w:t>
            </w:r>
          </w:p>
        </w:tc>
        <w:tc>
          <w:tcPr>
            <w:tcW w:w="1276" w:type="dxa"/>
            <w:vAlign w:val="center"/>
          </w:tcPr>
          <w:p w14:paraId="4DBA8F17"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0910559A"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52B0AC2B"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Rà soát lại hồ sơ, phát hành lên UBND Thành phố.</w:t>
            </w:r>
          </w:p>
        </w:tc>
      </w:tr>
      <w:tr w:rsidR="005D3EAD" w:rsidRPr="00F16BF3" w14:paraId="245FFE5D" w14:textId="77777777" w:rsidTr="00A71B9E">
        <w:trPr>
          <w:trHeight w:val="70"/>
        </w:trPr>
        <w:tc>
          <w:tcPr>
            <w:tcW w:w="1021" w:type="dxa"/>
            <w:vAlign w:val="center"/>
          </w:tcPr>
          <w:p w14:paraId="7D353433"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w:t>
            </w:r>
            <w:r w:rsidRPr="00F16BF3">
              <w:rPr>
                <w:rFonts w:ascii="Times New Roman" w:hAnsi="Times New Roman" w:cs="Times New Roman"/>
                <w:sz w:val="26"/>
                <w:szCs w:val="26"/>
                <w:lang w:val="en-US"/>
              </w:rPr>
              <w:t>9</w:t>
            </w:r>
          </w:p>
        </w:tc>
        <w:tc>
          <w:tcPr>
            <w:tcW w:w="1417" w:type="dxa"/>
            <w:vAlign w:val="center"/>
          </w:tcPr>
          <w:p w14:paraId="7D208FD8"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Tiếp nhận hồ sơ</w:t>
            </w:r>
          </w:p>
        </w:tc>
        <w:tc>
          <w:tcPr>
            <w:tcW w:w="1418" w:type="dxa"/>
            <w:vAlign w:val="center"/>
          </w:tcPr>
          <w:p w14:paraId="653B5378"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 Văn phòng UBND Thành phố</w:t>
            </w:r>
          </w:p>
        </w:tc>
        <w:tc>
          <w:tcPr>
            <w:tcW w:w="1276" w:type="dxa"/>
            <w:vAlign w:val="center"/>
          </w:tcPr>
          <w:p w14:paraId="2FFE0221"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3EA4762B"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Bộ Hồ sơ trình của Sở</w:t>
            </w:r>
          </w:p>
        </w:tc>
        <w:tc>
          <w:tcPr>
            <w:tcW w:w="3572" w:type="dxa"/>
            <w:vAlign w:val="center"/>
          </w:tcPr>
          <w:p w14:paraId="465622B7" w14:textId="77777777" w:rsidR="005D3EAD" w:rsidRPr="00F16BF3" w:rsidRDefault="005D3EAD" w:rsidP="00A71B9E">
            <w:pPr>
              <w:widowControl w:val="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Tiếp nhận kiểm tra thành phần hồ sơ, tài liệu liên quan và ghi giấy biên nhận.</w:t>
            </w:r>
          </w:p>
          <w:p w14:paraId="717EB12D"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Chuyển hồ sơ cho công chức được phân công xử lý hồ sơ.</w:t>
            </w:r>
          </w:p>
        </w:tc>
      </w:tr>
      <w:tr w:rsidR="005D3EAD" w:rsidRPr="00F16BF3" w14:paraId="537BD66E" w14:textId="77777777" w:rsidTr="00A71B9E">
        <w:trPr>
          <w:trHeight w:val="70"/>
        </w:trPr>
        <w:tc>
          <w:tcPr>
            <w:tcW w:w="1021" w:type="dxa"/>
            <w:vAlign w:val="center"/>
          </w:tcPr>
          <w:p w14:paraId="11AE08BC"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0</w:t>
            </w:r>
          </w:p>
        </w:tc>
        <w:tc>
          <w:tcPr>
            <w:tcW w:w="1417" w:type="dxa"/>
            <w:vAlign w:val="center"/>
          </w:tcPr>
          <w:p w14:paraId="5C91CAB2"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Rà soát, thẩm định hồ sơ</w:t>
            </w:r>
          </w:p>
        </w:tc>
        <w:tc>
          <w:tcPr>
            <w:tcW w:w="1418" w:type="dxa"/>
            <w:vAlign w:val="center"/>
          </w:tcPr>
          <w:p w14:paraId="6019E38E"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nl-NL"/>
              </w:rPr>
              <w:t>chuyên</w:t>
            </w:r>
            <w:r>
              <w:rPr>
                <w:rFonts w:ascii="Times New Roman" w:hAnsi="Times New Roman" w:cs="Times New Roman"/>
                <w:sz w:val="26"/>
                <w:szCs w:val="26"/>
                <w:lang w:val="vi-VN"/>
              </w:rPr>
              <w:t xml:space="preserve"> môn</w:t>
            </w:r>
            <w:r w:rsidRPr="00F16BF3">
              <w:rPr>
                <w:rFonts w:ascii="Times New Roman" w:hAnsi="Times New Roman" w:cs="Times New Roman"/>
                <w:sz w:val="26"/>
                <w:szCs w:val="26"/>
                <w:lang w:val="nl-NL"/>
              </w:rPr>
              <w:t xml:space="preserve"> -  Văn phòng UBND Thành phố</w:t>
            </w:r>
          </w:p>
        </w:tc>
        <w:tc>
          <w:tcPr>
            <w:tcW w:w="1276" w:type="dxa"/>
            <w:vAlign w:val="center"/>
          </w:tcPr>
          <w:p w14:paraId="5C3BB712"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79EB0A5F"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Lập hồ sơ trình</w:t>
            </w:r>
          </w:p>
        </w:tc>
        <w:tc>
          <w:tcPr>
            <w:tcW w:w="3572" w:type="dxa"/>
            <w:vAlign w:val="center"/>
          </w:tcPr>
          <w:p w14:paraId="48F9E0BD" w14:textId="77777777" w:rsidR="005D3EAD" w:rsidRPr="00F16BF3" w:rsidRDefault="005D3EAD" w:rsidP="00A71B9E">
            <w:pPr>
              <w:widowControl w:val="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Xem xét thẩm định hồ sơ, tài liệu liên quan:</w:t>
            </w:r>
          </w:p>
          <w:p w14:paraId="352F80D0" w14:textId="77777777" w:rsidR="005D3EAD" w:rsidRPr="00F16BF3" w:rsidRDefault="005D3EAD" w:rsidP="00A71B9E">
            <w:pPr>
              <w:widowControl w:val="0"/>
              <w:jc w:val="both"/>
              <w:rPr>
                <w:rFonts w:ascii="Times New Roman" w:hAnsi="Times New Roman" w:cs="Times New Roman"/>
                <w:sz w:val="26"/>
                <w:szCs w:val="26"/>
                <w:lang w:val="vi-VN"/>
              </w:rPr>
            </w:pPr>
            <w:r w:rsidRPr="00F16BF3">
              <w:rPr>
                <w:rFonts w:ascii="Times New Roman" w:hAnsi="Times New Roman" w:cs="Times New Roman"/>
                <w:b/>
                <w:i/>
                <w:sz w:val="26"/>
                <w:szCs w:val="26"/>
                <w:lang w:val="vi-VN"/>
              </w:rPr>
              <w:t>- Hồ sơ đạt yêu cầu:</w:t>
            </w:r>
            <w:r w:rsidRPr="00F16BF3">
              <w:rPr>
                <w:rFonts w:ascii="Times New Roman" w:hAnsi="Times New Roman" w:cs="Times New Roman"/>
                <w:sz w:val="26"/>
                <w:szCs w:val="26"/>
                <w:lang w:val="vi-VN"/>
              </w:rPr>
              <w:t xml:space="preserve"> công chức lập Tờ trình kèm dự thảo Quyết định, Giấy mời, trình lãnh đạo Phòng chuyên môn Văn phòng UBND Thành phố xem xét, quyết định.  </w:t>
            </w:r>
          </w:p>
          <w:p w14:paraId="7A6D7058"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i/>
                <w:sz w:val="26"/>
                <w:szCs w:val="26"/>
                <w:lang w:val="vi-VN"/>
              </w:rPr>
              <w:t>- Hồ sơ chưa đạt yêu cầu:</w:t>
            </w:r>
            <w:r w:rsidRPr="00F16BF3">
              <w:rPr>
                <w:rFonts w:ascii="Times New Roman" w:hAnsi="Times New Roman" w:cs="Times New Roman"/>
                <w:sz w:val="26"/>
                <w:szCs w:val="26"/>
                <w:lang w:val="vi-VN"/>
              </w:rPr>
              <w:t xml:space="preserve"> công chức lập Tờ trình kèm dự thảo Công văn chuyển trả hồ sơ cho Sở, ngành được phân công quản lý; trình lãnh đạo Phòng chuyên môn Văn phòng UBND Thành </w:t>
            </w:r>
            <w:r w:rsidRPr="00F16BF3">
              <w:rPr>
                <w:rFonts w:ascii="Times New Roman" w:hAnsi="Times New Roman" w:cs="Times New Roman"/>
                <w:sz w:val="26"/>
                <w:szCs w:val="26"/>
                <w:lang w:val="vi-VN"/>
              </w:rPr>
              <w:lastRenderedPageBreak/>
              <w:t>phố xem xét, quyết định.</w:t>
            </w:r>
          </w:p>
        </w:tc>
      </w:tr>
      <w:tr w:rsidR="005D3EAD" w:rsidRPr="00F16BF3" w14:paraId="6FB270FB" w14:textId="77777777" w:rsidTr="00A71B9E">
        <w:trPr>
          <w:trHeight w:val="70"/>
        </w:trPr>
        <w:tc>
          <w:tcPr>
            <w:tcW w:w="1021" w:type="dxa"/>
            <w:vAlign w:val="center"/>
          </w:tcPr>
          <w:p w14:paraId="50DE1A8B"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B1</w:t>
            </w:r>
            <w:r>
              <w:rPr>
                <w:rFonts w:ascii="Times New Roman" w:hAnsi="Times New Roman" w:cs="Times New Roman"/>
                <w:sz w:val="26"/>
                <w:szCs w:val="26"/>
                <w:lang w:val="vi-VN"/>
              </w:rPr>
              <w:t>1</w:t>
            </w:r>
          </w:p>
        </w:tc>
        <w:tc>
          <w:tcPr>
            <w:tcW w:w="1417" w:type="dxa"/>
            <w:vAlign w:val="center"/>
          </w:tcPr>
          <w:p w14:paraId="73AD2581"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w:t>
            </w:r>
          </w:p>
        </w:tc>
        <w:tc>
          <w:tcPr>
            <w:tcW w:w="1418" w:type="dxa"/>
            <w:vAlign w:val="center"/>
          </w:tcPr>
          <w:p w14:paraId="5484ABFD"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Phòng Văn xã  - Văn phòng UBND Thành phố</w:t>
            </w:r>
          </w:p>
        </w:tc>
        <w:tc>
          <w:tcPr>
            <w:tcW w:w="1276" w:type="dxa"/>
            <w:vAlign w:val="center"/>
          </w:tcPr>
          <w:p w14:paraId="00C6F8EF"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6C488B24"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Hồ sơ trình</w:t>
            </w:r>
          </w:p>
        </w:tc>
        <w:tc>
          <w:tcPr>
            <w:tcW w:w="3572" w:type="dxa"/>
            <w:vAlign w:val="center"/>
          </w:tcPr>
          <w:p w14:paraId="360EC543"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Lãnh đạo Phòng chuyên môn Văn phòng UBND Thành phố xem xét hồ sơ và Tờ trình của công chức Phòng chuyên môn, ký Tờ trình, trình lãnh đạo Văn phòng UBND Thành phố xem xét. </w:t>
            </w:r>
          </w:p>
        </w:tc>
      </w:tr>
      <w:tr w:rsidR="005D3EAD" w:rsidRPr="00F16BF3" w14:paraId="24FAB899" w14:textId="77777777" w:rsidTr="00A71B9E">
        <w:trPr>
          <w:trHeight w:val="70"/>
        </w:trPr>
        <w:tc>
          <w:tcPr>
            <w:tcW w:w="1021" w:type="dxa"/>
            <w:vAlign w:val="center"/>
          </w:tcPr>
          <w:p w14:paraId="2BA53EA0"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2</w:t>
            </w:r>
          </w:p>
        </w:tc>
        <w:tc>
          <w:tcPr>
            <w:tcW w:w="1417" w:type="dxa"/>
            <w:vAlign w:val="center"/>
          </w:tcPr>
          <w:p w14:paraId="7D605A43"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Xem xét, trình ký văn bản </w:t>
            </w:r>
          </w:p>
        </w:tc>
        <w:tc>
          <w:tcPr>
            <w:tcW w:w="1418" w:type="dxa"/>
            <w:vAlign w:val="center"/>
          </w:tcPr>
          <w:p w14:paraId="7473A9E2"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Văn phòng UBND Thành phố</w:t>
            </w:r>
          </w:p>
        </w:tc>
        <w:tc>
          <w:tcPr>
            <w:tcW w:w="1276" w:type="dxa"/>
            <w:vAlign w:val="center"/>
          </w:tcPr>
          <w:p w14:paraId="14493286"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5723F60D"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Tờ trình, hồ sơ trình</w:t>
            </w:r>
          </w:p>
        </w:tc>
        <w:tc>
          <w:tcPr>
            <w:tcW w:w="3572" w:type="dxa"/>
            <w:vAlign w:val="center"/>
          </w:tcPr>
          <w:p w14:paraId="19A3337B"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nl-NL"/>
              </w:rPr>
              <w:t>Xem xét hồ sơ, tài liệu liên quan, ký duyệt Tờ trình, trình Lãnh đạo UBND Thành phố.</w:t>
            </w:r>
          </w:p>
        </w:tc>
      </w:tr>
      <w:tr w:rsidR="005D3EAD" w:rsidRPr="00F16BF3" w14:paraId="48D0DAEE" w14:textId="77777777" w:rsidTr="00A71B9E">
        <w:trPr>
          <w:trHeight w:val="70"/>
        </w:trPr>
        <w:tc>
          <w:tcPr>
            <w:tcW w:w="1021" w:type="dxa"/>
            <w:vAlign w:val="center"/>
          </w:tcPr>
          <w:p w14:paraId="418880ED"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3</w:t>
            </w:r>
          </w:p>
        </w:tc>
        <w:tc>
          <w:tcPr>
            <w:tcW w:w="1417" w:type="dxa"/>
            <w:vAlign w:val="center"/>
          </w:tcPr>
          <w:p w14:paraId="2CC6D88B"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636E1B2B"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Chủ tịch/ Phó Chủ tịch UBND Thành phố</w:t>
            </w:r>
          </w:p>
        </w:tc>
        <w:tc>
          <w:tcPr>
            <w:tcW w:w="1276" w:type="dxa"/>
            <w:vAlign w:val="center"/>
          </w:tcPr>
          <w:p w14:paraId="12153630"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52CC82B0"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Tờ trình, hồ sơ trình</w:t>
            </w:r>
          </w:p>
        </w:tc>
        <w:tc>
          <w:tcPr>
            <w:tcW w:w="3572" w:type="dxa"/>
            <w:vAlign w:val="center"/>
          </w:tcPr>
          <w:p w14:paraId="0ABE7D12"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Xem xét hồ sơ, tài liệu liên quan, ký phê duyệt.</w:t>
            </w:r>
          </w:p>
        </w:tc>
      </w:tr>
      <w:tr w:rsidR="005D3EAD" w:rsidRPr="00F16BF3" w14:paraId="6C6579AF" w14:textId="77777777" w:rsidTr="00A71B9E">
        <w:trPr>
          <w:trHeight w:val="70"/>
        </w:trPr>
        <w:tc>
          <w:tcPr>
            <w:tcW w:w="1021" w:type="dxa"/>
            <w:vAlign w:val="center"/>
          </w:tcPr>
          <w:p w14:paraId="0F6BA991"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4</w:t>
            </w:r>
          </w:p>
        </w:tc>
        <w:tc>
          <w:tcPr>
            <w:tcW w:w="1417" w:type="dxa"/>
            <w:vAlign w:val="center"/>
          </w:tcPr>
          <w:p w14:paraId="3054CFA2"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 văn bản</w:t>
            </w:r>
          </w:p>
        </w:tc>
        <w:tc>
          <w:tcPr>
            <w:tcW w:w="1418" w:type="dxa"/>
            <w:vAlign w:val="center"/>
          </w:tcPr>
          <w:p w14:paraId="40AE36EB"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-Văn phòng UBND Thành phố</w:t>
            </w:r>
          </w:p>
        </w:tc>
        <w:tc>
          <w:tcPr>
            <w:tcW w:w="1276" w:type="dxa"/>
            <w:vAlign w:val="center"/>
          </w:tcPr>
          <w:p w14:paraId="767DB0A1"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 xml:space="preserve">25 </w:t>
            </w:r>
            <w:r w:rsidRPr="00F16BF3">
              <w:rPr>
                <w:rFonts w:ascii="Times New Roman" w:hAnsi="Times New Roman" w:cs="Times New Roman"/>
                <w:sz w:val="26"/>
                <w:szCs w:val="26"/>
              </w:rPr>
              <w:t>ngày làm việc</w:t>
            </w:r>
          </w:p>
        </w:tc>
        <w:tc>
          <w:tcPr>
            <w:tcW w:w="1559" w:type="dxa"/>
            <w:vAlign w:val="center"/>
          </w:tcPr>
          <w:p w14:paraId="4EEE19D5"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Hồ sơ đã được phê duyệt </w:t>
            </w:r>
          </w:p>
        </w:tc>
        <w:tc>
          <w:tcPr>
            <w:tcW w:w="3572" w:type="dxa"/>
            <w:vAlign w:val="center"/>
          </w:tcPr>
          <w:p w14:paraId="1F61D846" w14:textId="77777777" w:rsidR="005D3EAD" w:rsidRDefault="005D3EAD" w:rsidP="00A71B9E">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07B2AB62"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26</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27</w:t>
            </w:r>
            <w:r>
              <w:rPr>
                <w:rFonts w:ascii="Times New Roman" w:hAnsi="Times New Roman" w:cs="Times New Roman"/>
                <w:sz w:val="26"/>
                <w:szCs w:val="26"/>
                <w:lang w:val="nl-NL"/>
              </w:rPr>
              <w:t>.</w:t>
            </w:r>
          </w:p>
        </w:tc>
      </w:tr>
      <w:tr w:rsidR="005D3EAD" w:rsidRPr="00F16BF3" w14:paraId="5807ED80" w14:textId="77777777" w:rsidTr="00A71B9E">
        <w:trPr>
          <w:trHeight w:val="70"/>
        </w:trPr>
        <w:tc>
          <w:tcPr>
            <w:tcW w:w="1021" w:type="dxa"/>
            <w:vAlign w:val="center"/>
          </w:tcPr>
          <w:p w14:paraId="0BFA196D"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5</w:t>
            </w:r>
          </w:p>
        </w:tc>
        <w:tc>
          <w:tcPr>
            <w:tcW w:w="1417" w:type="dxa"/>
            <w:vAlign w:val="center"/>
          </w:tcPr>
          <w:p w14:paraId="14AE1EFA"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 xml:space="preserve">Họp Tổ chuyên gia thẩm định hoặc Hội đồng tư vấn thẩm định </w:t>
            </w:r>
          </w:p>
        </w:tc>
        <w:tc>
          <w:tcPr>
            <w:tcW w:w="1418" w:type="dxa"/>
            <w:vAlign w:val="center"/>
          </w:tcPr>
          <w:p w14:paraId="76E70F05"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1938277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w:t>
            </w:r>
            <w:r>
              <w:rPr>
                <w:rFonts w:ascii="Times New Roman" w:hAnsi="Times New Roman" w:cs="Times New Roman"/>
                <w:sz w:val="26"/>
                <w:szCs w:val="26"/>
                <w:lang w:val="vi-VN"/>
              </w:rPr>
              <w:t>3</w:t>
            </w:r>
            <w:r w:rsidRPr="00F16BF3">
              <w:rPr>
                <w:rFonts w:ascii="Times New Roman" w:hAnsi="Times New Roman" w:cs="Times New Roman"/>
                <w:sz w:val="26"/>
                <w:szCs w:val="26"/>
              </w:rPr>
              <w:t xml:space="preserve"> ngày  làm việc</w:t>
            </w:r>
          </w:p>
        </w:tc>
        <w:tc>
          <w:tcPr>
            <w:tcW w:w="1559" w:type="dxa"/>
            <w:vAlign w:val="center"/>
          </w:tcPr>
          <w:p w14:paraId="1A4F6C7B"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7401798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779F4D5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3567BA3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UBND</w:t>
            </w:r>
          </w:p>
          <w:p w14:paraId="6760545B"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w:t>
            </w:r>
          </w:p>
          <w:p w14:paraId="7591089D"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ý kiến</w:t>
            </w:r>
          </w:p>
          <w:p w14:paraId="58045BE8"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Giấy chứng nhận hoặc Văn bản từ chối </w:t>
            </w:r>
          </w:p>
        </w:tc>
        <w:tc>
          <w:tcPr>
            <w:tcW w:w="3572" w:type="dxa"/>
            <w:vAlign w:val="center"/>
          </w:tcPr>
          <w:p w14:paraId="3A46AA46"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en-US"/>
              </w:rPr>
              <w:t xml:space="preserve">Họp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lập hồ sơ gồm:</w:t>
            </w:r>
          </w:p>
          <w:p w14:paraId="43FF14D9"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 Tổ chuyên gia hoặc Hội đồng tư vấn thẩm định, Phiếu ý kiến của thành viên, lập Phiếu trình, Tờ trình UBND, Giấy chứng nhận hoặc Văn bản từ chối.</w:t>
            </w:r>
          </w:p>
          <w:p w14:paraId="2BCFA55F"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(Sau đây gọi tắt là Hồ sơ trình)</w:t>
            </w:r>
          </w:p>
        </w:tc>
      </w:tr>
      <w:tr w:rsidR="005D3EAD" w:rsidRPr="00F16BF3" w14:paraId="3A2E7FC1" w14:textId="77777777" w:rsidTr="00A71B9E">
        <w:trPr>
          <w:trHeight w:val="70"/>
        </w:trPr>
        <w:tc>
          <w:tcPr>
            <w:tcW w:w="1021" w:type="dxa"/>
            <w:vAlign w:val="center"/>
          </w:tcPr>
          <w:p w14:paraId="432F25FC"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6</w:t>
            </w:r>
          </w:p>
        </w:tc>
        <w:tc>
          <w:tcPr>
            <w:tcW w:w="1417" w:type="dxa"/>
            <w:vAlign w:val="center"/>
          </w:tcPr>
          <w:p w14:paraId="02D11043" w14:textId="77777777" w:rsidR="005D3EAD" w:rsidRPr="00F16BF3" w:rsidRDefault="005D3EAD"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lang w:val="nl-NL"/>
              </w:rPr>
              <w:t>Xem xét, trình ký</w:t>
            </w:r>
          </w:p>
        </w:tc>
        <w:tc>
          <w:tcPr>
            <w:tcW w:w="1418" w:type="dxa"/>
            <w:vAlign w:val="center"/>
          </w:tcPr>
          <w:p w14:paraId="29699A68"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 chuyên môn</w:t>
            </w:r>
          </w:p>
        </w:tc>
        <w:tc>
          <w:tcPr>
            <w:tcW w:w="1276" w:type="dxa"/>
            <w:vAlign w:val="center"/>
          </w:tcPr>
          <w:p w14:paraId="535546DF"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làm việc</w:t>
            </w:r>
          </w:p>
        </w:tc>
        <w:tc>
          <w:tcPr>
            <w:tcW w:w="1559" w:type="dxa"/>
            <w:vAlign w:val="center"/>
          </w:tcPr>
          <w:p w14:paraId="098CC79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78D2630A"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Lãnh đạo phòng xem xét, kiểm tra hồ sơ và ký trình Hồ sơ trình.</w:t>
            </w:r>
          </w:p>
        </w:tc>
      </w:tr>
      <w:tr w:rsidR="005D3EAD" w:rsidRPr="00F16BF3" w14:paraId="052B2953" w14:textId="77777777" w:rsidTr="00A71B9E">
        <w:trPr>
          <w:trHeight w:val="633"/>
        </w:trPr>
        <w:tc>
          <w:tcPr>
            <w:tcW w:w="1021" w:type="dxa"/>
            <w:vAlign w:val="center"/>
          </w:tcPr>
          <w:p w14:paraId="24E7D22D"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Pr>
                <w:rFonts w:ascii="Times New Roman" w:hAnsi="Times New Roman" w:cs="Times New Roman"/>
                <w:sz w:val="26"/>
                <w:szCs w:val="26"/>
                <w:lang w:val="vi-VN"/>
              </w:rPr>
              <w:t>7</w:t>
            </w:r>
          </w:p>
        </w:tc>
        <w:tc>
          <w:tcPr>
            <w:tcW w:w="1417" w:type="dxa"/>
            <w:vAlign w:val="center"/>
          </w:tcPr>
          <w:p w14:paraId="6C76D1A0"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Ký duyệt</w:t>
            </w:r>
          </w:p>
        </w:tc>
        <w:tc>
          <w:tcPr>
            <w:tcW w:w="1418" w:type="dxa"/>
            <w:vAlign w:val="center"/>
          </w:tcPr>
          <w:p w14:paraId="2554D9B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Lãnh đạo Sở </w:t>
            </w:r>
          </w:p>
        </w:tc>
        <w:tc>
          <w:tcPr>
            <w:tcW w:w="1276" w:type="dxa"/>
            <w:vAlign w:val="center"/>
          </w:tcPr>
          <w:p w14:paraId="43302ACD"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làm việc</w:t>
            </w:r>
          </w:p>
        </w:tc>
        <w:tc>
          <w:tcPr>
            <w:tcW w:w="1559" w:type="dxa"/>
            <w:vAlign w:val="center"/>
          </w:tcPr>
          <w:p w14:paraId="29E6C999"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15D0C53B"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Lãnh đạo phòng xem xét, kiểm tra hồ sơ và ký trình Hồ sơ trình.</w:t>
            </w:r>
          </w:p>
        </w:tc>
      </w:tr>
      <w:tr w:rsidR="005D3EAD" w:rsidRPr="00F16BF3" w14:paraId="558C47C1" w14:textId="77777777" w:rsidTr="00A71B9E">
        <w:trPr>
          <w:trHeight w:val="633"/>
        </w:trPr>
        <w:tc>
          <w:tcPr>
            <w:tcW w:w="1021" w:type="dxa"/>
            <w:vAlign w:val="center"/>
          </w:tcPr>
          <w:p w14:paraId="63DD142A"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B1</w:t>
            </w:r>
            <w:r>
              <w:rPr>
                <w:rFonts w:ascii="Times New Roman" w:hAnsi="Times New Roman" w:cs="Times New Roman"/>
                <w:sz w:val="26"/>
                <w:szCs w:val="26"/>
                <w:lang w:val="vi-VN"/>
              </w:rPr>
              <w:t>8</w:t>
            </w:r>
          </w:p>
        </w:tc>
        <w:tc>
          <w:tcPr>
            <w:tcW w:w="1417" w:type="dxa"/>
            <w:vAlign w:val="center"/>
          </w:tcPr>
          <w:p w14:paraId="335B863F"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5939E372"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1CD76DF9"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0,25 ngày làm việc</w:t>
            </w:r>
          </w:p>
        </w:tc>
        <w:tc>
          <w:tcPr>
            <w:tcW w:w="1559" w:type="dxa"/>
            <w:vAlign w:val="center"/>
          </w:tcPr>
          <w:p w14:paraId="0FA2AFF8"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6F456DA5"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Lấy số, đóng dấu, ban hành  chuyển hồ sơ cho UBND thành phố phê duyệt.</w:t>
            </w:r>
          </w:p>
        </w:tc>
      </w:tr>
      <w:tr w:rsidR="005D3EAD" w:rsidRPr="00F16BF3" w14:paraId="4E5739CE" w14:textId="77777777" w:rsidTr="00A71B9E">
        <w:trPr>
          <w:trHeight w:val="633"/>
        </w:trPr>
        <w:tc>
          <w:tcPr>
            <w:tcW w:w="1021" w:type="dxa"/>
            <w:vAlign w:val="center"/>
          </w:tcPr>
          <w:p w14:paraId="01A997DA"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w:t>
            </w:r>
            <w:r>
              <w:rPr>
                <w:rFonts w:ascii="Times New Roman" w:hAnsi="Times New Roman" w:cs="Times New Roman"/>
                <w:sz w:val="26"/>
                <w:szCs w:val="26"/>
              </w:rPr>
              <w:t>19</w:t>
            </w:r>
          </w:p>
        </w:tc>
        <w:tc>
          <w:tcPr>
            <w:tcW w:w="1417" w:type="dxa"/>
            <w:vAlign w:val="center"/>
          </w:tcPr>
          <w:p w14:paraId="6233266A"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Tiếp nhận và chuyển hồ sơ</w:t>
            </w:r>
          </w:p>
        </w:tc>
        <w:tc>
          <w:tcPr>
            <w:tcW w:w="1418" w:type="dxa"/>
            <w:vAlign w:val="center"/>
          </w:tcPr>
          <w:p w14:paraId="5F558E64"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Văn thư Phòng HCQT – Văn phòng UBND Thành phố</w:t>
            </w:r>
          </w:p>
        </w:tc>
        <w:tc>
          <w:tcPr>
            <w:tcW w:w="1276" w:type="dxa"/>
            <w:vAlign w:val="center"/>
          </w:tcPr>
          <w:p w14:paraId="70448E7B"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w:t>
            </w:r>
            <w:r w:rsidRPr="00F16BF3">
              <w:rPr>
                <w:rFonts w:ascii="Times New Roman" w:hAnsi="Times New Roman" w:cs="Times New Roman"/>
                <w:sz w:val="26"/>
                <w:szCs w:val="26"/>
                <w:lang w:val="vi-VN"/>
              </w:rPr>
              <w:t>5</w:t>
            </w:r>
            <w:r w:rsidRPr="00F16BF3">
              <w:rPr>
                <w:rFonts w:ascii="Times New Roman" w:hAnsi="Times New Roman" w:cs="Times New Roman"/>
                <w:sz w:val="26"/>
                <w:szCs w:val="26"/>
              </w:rPr>
              <w:t xml:space="preserve"> ngày làm việc</w:t>
            </w:r>
          </w:p>
        </w:tc>
        <w:tc>
          <w:tcPr>
            <w:tcW w:w="1559" w:type="dxa"/>
            <w:vAlign w:val="center"/>
          </w:tcPr>
          <w:p w14:paraId="111B041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Bộ Hồ sơ trình của Sở KH&amp;CN</w:t>
            </w:r>
          </w:p>
        </w:tc>
        <w:tc>
          <w:tcPr>
            <w:tcW w:w="3572" w:type="dxa"/>
            <w:vAlign w:val="center"/>
          </w:tcPr>
          <w:p w14:paraId="5477AB8F" w14:textId="77777777" w:rsidR="005D3EAD" w:rsidRPr="00F16BF3" w:rsidRDefault="005D3EAD" w:rsidP="00A71B9E">
            <w:pPr>
              <w:widowControl w:val="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Tiếp nhận kiểm tra thành phần hồ sơ, tài liệu liên quan và ghi giấy biên nhận.</w:t>
            </w:r>
          </w:p>
          <w:p w14:paraId="0DFD6D4F"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Chuyển hồ sơ cho Lãnh đạo Phòng chuyên môn   - Văn phòng UBND Thành phố</w:t>
            </w:r>
          </w:p>
        </w:tc>
      </w:tr>
      <w:tr w:rsidR="005D3EAD" w:rsidRPr="00F16BF3" w14:paraId="73D7673A" w14:textId="77777777" w:rsidTr="00A71B9E">
        <w:trPr>
          <w:trHeight w:val="633"/>
        </w:trPr>
        <w:tc>
          <w:tcPr>
            <w:tcW w:w="1021" w:type="dxa"/>
            <w:vAlign w:val="center"/>
          </w:tcPr>
          <w:p w14:paraId="03515FF8"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0</w:t>
            </w:r>
          </w:p>
        </w:tc>
        <w:tc>
          <w:tcPr>
            <w:tcW w:w="1417" w:type="dxa"/>
            <w:vAlign w:val="center"/>
          </w:tcPr>
          <w:p w14:paraId="63DB4F2F"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Rà soát, thẩm định hồ sơ</w:t>
            </w:r>
          </w:p>
        </w:tc>
        <w:tc>
          <w:tcPr>
            <w:tcW w:w="1418" w:type="dxa"/>
            <w:vAlign w:val="center"/>
          </w:tcPr>
          <w:p w14:paraId="6F79B0B7"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Chuyên viên phòng chuyên môn  -Văn phòng UBND Thành phố</w:t>
            </w:r>
          </w:p>
        </w:tc>
        <w:tc>
          <w:tcPr>
            <w:tcW w:w="1276" w:type="dxa"/>
            <w:vAlign w:val="center"/>
          </w:tcPr>
          <w:p w14:paraId="2A7D49E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w:t>
            </w:r>
            <w:r>
              <w:rPr>
                <w:rFonts w:ascii="Times New Roman" w:hAnsi="Times New Roman" w:cs="Times New Roman"/>
                <w:sz w:val="26"/>
                <w:szCs w:val="26"/>
              </w:rPr>
              <w:t>75</w:t>
            </w:r>
            <w:r w:rsidRPr="00F16BF3">
              <w:rPr>
                <w:rFonts w:ascii="Times New Roman" w:hAnsi="Times New Roman" w:cs="Times New Roman"/>
                <w:sz w:val="26"/>
                <w:szCs w:val="26"/>
              </w:rPr>
              <w:t xml:space="preserve"> ngày làm việc</w:t>
            </w:r>
          </w:p>
        </w:tc>
        <w:tc>
          <w:tcPr>
            <w:tcW w:w="1559" w:type="dxa"/>
            <w:vAlign w:val="center"/>
          </w:tcPr>
          <w:p w14:paraId="2387F7B5"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Lập hồ sơ trình</w:t>
            </w:r>
          </w:p>
        </w:tc>
        <w:tc>
          <w:tcPr>
            <w:tcW w:w="3572" w:type="dxa"/>
            <w:vAlign w:val="center"/>
          </w:tcPr>
          <w:p w14:paraId="3236B2B9" w14:textId="77777777" w:rsidR="005D3EAD" w:rsidRPr="00A71308" w:rsidRDefault="005D3EAD" w:rsidP="00A71B9E">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7773201F" w14:textId="77777777" w:rsidR="005D3EAD" w:rsidRDefault="005D3EAD" w:rsidP="00A71B9E">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14:paraId="16A438F4" w14:textId="77777777" w:rsidR="005D3EAD" w:rsidRPr="005E238D" w:rsidRDefault="005D3EAD" w:rsidP="00A71B9E">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3529AD80" w14:textId="77777777" w:rsidR="005D3EAD" w:rsidRPr="005E238D" w:rsidRDefault="005D3EAD" w:rsidP="00A71B9E">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1AF1DE92" w14:textId="77777777" w:rsidR="005D3EAD" w:rsidRPr="00A71308" w:rsidRDefault="005D3EAD" w:rsidP="00A71B9E">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4BF43D10" w14:textId="77777777" w:rsidR="005D3EAD" w:rsidRPr="00F16BF3" w:rsidRDefault="005D3EAD" w:rsidP="00A71B9E">
            <w:pPr>
              <w:widowControl w:val="0"/>
              <w:spacing w:before="60" w:after="60"/>
              <w:jc w:val="both"/>
              <w:rPr>
                <w:rFonts w:ascii="Times New Roman" w:hAnsi="Times New Roman" w:cs="Times New Roman"/>
                <w:sz w:val="26"/>
                <w:szCs w:val="26"/>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5D3EAD" w:rsidRPr="00F16BF3" w14:paraId="233C59F4" w14:textId="77777777" w:rsidTr="00A71B9E">
        <w:trPr>
          <w:trHeight w:val="633"/>
        </w:trPr>
        <w:tc>
          <w:tcPr>
            <w:tcW w:w="1021" w:type="dxa"/>
            <w:vAlign w:val="center"/>
          </w:tcPr>
          <w:p w14:paraId="29A002CC"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1</w:t>
            </w:r>
          </w:p>
        </w:tc>
        <w:tc>
          <w:tcPr>
            <w:tcW w:w="1417" w:type="dxa"/>
            <w:vAlign w:val="center"/>
          </w:tcPr>
          <w:p w14:paraId="7A982725"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w:t>
            </w:r>
          </w:p>
        </w:tc>
        <w:tc>
          <w:tcPr>
            <w:tcW w:w="1418" w:type="dxa"/>
            <w:vAlign w:val="center"/>
          </w:tcPr>
          <w:p w14:paraId="3A22AAE1"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 Phòng chuyên môn  - Văn phòng UBND Thành phố</w:t>
            </w:r>
          </w:p>
        </w:tc>
        <w:tc>
          <w:tcPr>
            <w:tcW w:w="1276" w:type="dxa"/>
            <w:vAlign w:val="center"/>
          </w:tcPr>
          <w:p w14:paraId="5F025E1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Pr>
                <w:rFonts w:ascii="Times New Roman" w:hAnsi="Times New Roman" w:cs="Times New Roman"/>
                <w:sz w:val="26"/>
                <w:szCs w:val="26"/>
                <w:lang w:val="vi-VN"/>
              </w:rPr>
              <w:t>2</w:t>
            </w:r>
            <w:r w:rsidRPr="00F16BF3">
              <w:rPr>
                <w:rFonts w:ascii="Times New Roman" w:hAnsi="Times New Roman" w:cs="Times New Roman"/>
                <w:sz w:val="26"/>
                <w:szCs w:val="26"/>
                <w:lang w:val="en-US"/>
              </w:rPr>
              <w:t>5</w:t>
            </w:r>
            <w:r w:rsidRPr="00F16BF3">
              <w:rPr>
                <w:rFonts w:ascii="Times New Roman" w:hAnsi="Times New Roman" w:cs="Times New Roman"/>
                <w:sz w:val="26"/>
                <w:szCs w:val="26"/>
              </w:rPr>
              <w:t xml:space="preserve"> ngày làm việc</w:t>
            </w:r>
          </w:p>
        </w:tc>
        <w:tc>
          <w:tcPr>
            <w:tcW w:w="1559" w:type="dxa"/>
            <w:vAlign w:val="center"/>
          </w:tcPr>
          <w:p w14:paraId="78DF9454"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Hồ sơ trình</w:t>
            </w:r>
          </w:p>
        </w:tc>
        <w:tc>
          <w:tcPr>
            <w:tcW w:w="3572" w:type="dxa"/>
            <w:vAlign w:val="center"/>
          </w:tcPr>
          <w:p w14:paraId="344A58C5"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Lãnh đạo Phòng chuyên môn Văn phòng UBND Thành phố xem xét hồ sơ và Tờ trình của công chức Phòng chuyên môn, ký Tờ trình, trình lãnh đạo Văn phòng UBND Thành phố xem xét. </w:t>
            </w:r>
          </w:p>
        </w:tc>
      </w:tr>
      <w:tr w:rsidR="005D3EAD" w:rsidRPr="00F16BF3" w14:paraId="220A847A" w14:textId="77777777" w:rsidTr="00A71B9E">
        <w:trPr>
          <w:trHeight w:val="633"/>
        </w:trPr>
        <w:tc>
          <w:tcPr>
            <w:tcW w:w="1021" w:type="dxa"/>
            <w:vAlign w:val="center"/>
          </w:tcPr>
          <w:p w14:paraId="5D53BE0E"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2</w:t>
            </w:r>
          </w:p>
        </w:tc>
        <w:tc>
          <w:tcPr>
            <w:tcW w:w="1417" w:type="dxa"/>
            <w:vAlign w:val="center"/>
          </w:tcPr>
          <w:p w14:paraId="70AF05CF"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trình ký văn bản</w:t>
            </w:r>
          </w:p>
        </w:tc>
        <w:tc>
          <w:tcPr>
            <w:tcW w:w="1418" w:type="dxa"/>
            <w:vAlign w:val="center"/>
          </w:tcPr>
          <w:p w14:paraId="057ED788" w14:textId="77777777" w:rsidR="005D3EAD" w:rsidRPr="00F16BF3" w:rsidRDefault="005D3EAD" w:rsidP="00A71B9E">
            <w:pPr>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w:t>
            </w:r>
          </w:p>
          <w:p w14:paraId="6E1F1D4C"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Văn phòng UBND Thành phố</w:t>
            </w:r>
          </w:p>
        </w:tc>
        <w:tc>
          <w:tcPr>
            <w:tcW w:w="1276" w:type="dxa"/>
            <w:vAlign w:val="center"/>
          </w:tcPr>
          <w:p w14:paraId="3AB3E2D9"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Pr>
                <w:rFonts w:ascii="Times New Roman" w:hAnsi="Times New Roman" w:cs="Times New Roman"/>
                <w:sz w:val="26"/>
                <w:szCs w:val="26"/>
                <w:lang w:val="vi-VN"/>
              </w:rPr>
              <w:t>2</w:t>
            </w:r>
            <w:r w:rsidRPr="00F16BF3">
              <w:rPr>
                <w:rFonts w:ascii="Times New Roman" w:hAnsi="Times New Roman" w:cs="Times New Roman"/>
                <w:sz w:val="26"/>
                <w:szCs w:val="26"/>
                <w:lang w:val="en-US"/>
              </w:rPr>
              <w:t>5</w:t>
            </w:r>
            <w:r w:rsidRPr="00F16BF3">
              <w:rPr>
                <w:rFonts w:ascii="Times New Roman" w:hAnsi="Times New Roman" w:cs="Times New Roman"/>
                <w:sz w:val="26"/>
                <w:szCs w:val="26"/>
              </w:rPr>
              <w:t xml:space="preserve"> ngày làm việc</w:t>
            </w:r>
          </w:p>
        </w:tc>
        <w:tc>
          <w:tcPr>
            <w:tcW w:w="1559" w:type="dxa"/>
            <w:vAlign w:val="center"/>
          </w:tcPr>
          <w:p w14:paraId="22126A96"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hồ sơ trình</w:t>
            </w:r>
          </w:p>
        </w:tc>
        <w:tc>
          <w:tcPr>
            <w:tcW w:w="3572" w:type="dxa"/>
            <w:vAlign w:val="center"/>
          </w:tcPr>
          <w:p w14:paraId="378FC878"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Xem xét hồ sơ, tài liệu liên quan, ký duyệt Tờ trình, trình Lãnh đạo UBND Thành phố.</w:t>
            </w:r>
          </w:p>
        </w:tc>
      </w:tr>
      <w:tr w:rsidR="005D3EAD" w:rsidRPr="00F16BF3" w14:paraId="671267EE" w14:textId="77777777" w:rsidTr="00A71B9E">
        <w:trPr>
          <w:trHeight w:val="633"/>
        </w:trPr>
        <w:tc>
          <w:tcPr>
            <w:tcW w:w="1021" w:type="dxa"/>
            <w:vAlign w:val="center"/>
          </w:tcPr>
          <w:p w14:paraId="088910D8"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Pr>
                <w:rFonts w:ascii="Times New Roman" w:hAnsi="Times New Roman" w:cs="Times New Roman"/>
                <w:sz w:val="26"/>
                <w:szCs w:val="26"/>
                <w:lang w:val="vi-VN"/>
              </w:rPr>
              <w:t>3</w:t>
            </w:r>
          </w:p>
        </w:tc>
        <w:tc>
          <w:tcPr>
            <w:tcW w:w="1417" w:type="dxa"/>
            <w:vAlign w:val="center"/>
          </w:tcPr>
          <w:p w14:paraId="0D57DDC0" w14:textId="77777777" w:rsidR="005D3EAD" w:rsidRPr="00F16BF3" w:rsidRDefault="005D3EAD" w:rsidP="00A71B9E">
            <w:pPr>
              <w:widowControl w:val="0"/>
              <w:autoSpaceDE/>
              <w:autoSpaceDN/>
              <w:spacing w:before="60" w:after="60"/>
              <w:jc w:val="center"/>
              <w:rPr>
                <w:rFonts w:ascii="Times New Roman" w:eastAsia="Calibri" w:hAnsi="Times New Roman" w:cs="Times New Roman"/>
                <w:b/>
                <w:noProof/>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7EE2D9D3" w14:textId="77777777" w:rsidR="005D3EAD" w:rsidRPr="00F16BF3" w:rsidRDefault="005D3EAD" w:rsidP="00A71B9E">
            <w:pPr>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w:t>
            </w:r>
          </w:p>
          <w:p w14:paraId="5FCB7401"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 UBND Thành phố</w:t>
            </w:r>
          </w:p>
        </w:tc>
        <w:tc>
          <w:tcPr>
            <w:tcW w:w="1276" w:type="dxa"/>
            <w:vAlign w:val="center"/>
          </w:tcPr>
          <w:p w14:paraId="1B2E2A0D" w14:textId="77777777" w:rsidR="005D3EAD" w:rsidRPr="00ED2178"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w:t>
            </w:r>
            <w:r>
              <w:rPr>
                <w:rFonts w:ascii="Times New Roman" w:hAnsi="Times New Roman" w:cs="Times New Roman"/>
                <w:sz w:val="26"/>
                <w:szCs w:val="26"/>
                <w:lang w:val="vi-VN"/>
              </w:rPr>
              <w:t>,75</w:t>
            </w:r>
          </w:p>
          <w:p w14:paraId="550FE679"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ngày làm việc</w:t>
            </w:r>
          </w:p>
        </w:tc>
        <w:tc>
          <w:tcPr>
            <w:tcW w:w="1559" w:type="dxa"/>
            <w:vAlign w:val="center"/>
          </w:tcPr>
          <w:p w14:paraId="5E09A12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hồ sơ trình</w:t>
            </w:r>
          </w:p>
        </w:tc>
        <w:tc>
          <w:tcPr>
            <w:tcW w:w="3572" w:type="dxa"/>
            <w:vAlign w:val="center"/>
          </w:tcPr>
          <w:p w14:paraId="3279006F"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Xem xét hồ sơ, tài liệu liên quan, ký phê duyệt kết quả TTHC</w:t>
            </w:r>
          </w:p>
        </w:tc>
      </w:tr>
      <w:tr w:rsidR="005D3EAD" w:rsidRPr="00F16BF3" w14:paraId="680DED93" w14:textId="77777777" w:rsidTr="00A71B9E">
        <w:trPr>
          <w:trHeight w:val="64"/>
        </w:trPr>
        <w:tc>
          <w:tcPr>
            <w:tcW w:w="1021" w:type="dxa"/>
            <w:vAlign w:val="center"/>
          </w:tcPr>
          <w:p w14:paraId="482A0BD9" w14:textId="77777777" w:rsidR="005D3EAD" w:rsidRPr="003960FB"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B2</w:t>
            </w:r>
            <w:r>
              <w:rPr>
                <w:rFonts w:ascii="Times New Roman" w:hAnsi="Times New Roman" w:cs="Times New Roman"/>
                <w:sz w:val="26"/>
                <w:szCs w:val="26"/>
                <w:lang w:val="vi-VN"/>
              </w:rPr>
              <w:t>4</w:t>
            </w:r>
          </w:p>
        </w:tc>
        <w:tc>
          <w:tcPr>
            <w:tcW w:w="1417" w:type="dxa"/>
            <w:vAlign w:val="center"/>
          </w:tcPr>
          <w:p w14:paraId="10155D60"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 văn bản</w:t>
            </w:r>
          </w:p>
        </w:tc>
        <w:tc>
          <w:tcPr>
            <w:tcW w:w="1418" w:type="dxa"/>
            <w:vAlign w:val="center"/>
          </w:tcPr>
          <w:p w14:paraId="1EABE1AD"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-Văn phòng UBND Thành phố</w:t>
            </w:r>
          </w:p>
        </w:tc>
        <w:tc>
          <w:tcPr>
            <w:tcW w:w="1276" w:type="dxa"/>
            <w:vAlign w:val="center"/>
          </w:tcPr>
          <w:p w14:paraId="42FD6D5C" w14:textId="77777777" w:rsidR="005D3EAD" w:rsidRPr="00F16BF3" w:rsidRDefault="005D3EAD"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p>
          <w:p w14:paraId="0F592F27"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ngày làm việc</w:t>
            </w:r>
          </w:p>
        </w:tc>
        <w:tc>
          <w:tcPr>
            <w:tcW w:w="1559" w:type="dxa"/>
            <w:vAlign w:val="center"/>
          </w:tcPr>
          <w:p w14:paraId="6B729EA4" w14:textId="77777777" w:rsidR="005D3EAD" w:rsidRPr="00F16BF3" w:rsidRDefault="005D3EAD" w:rsidP="00A71B9E">
            <w:pPr>
              <w:widowControl w:val="0"/>
              <w:spacing w:before="20" w:after="20"/>
              <w:jc w:val="center"/>
              <w:rPr>
                <w:rFonts w:ascii="Times New Roman" w:hAnsi="Times New Roman" w:cs="Times New Roman"/>
                <w:sz w:val="26"/>
                <w:szCs w:val="26"/>
              </w:rPr>
            </w:pPr>
            <w:r w:rsidRPr="00F16BF3">
              <w:rPr>
                <w:rFonts w:ascii="Times New Roman" w:hAnsi="Times New Roman" w:cs="Times New Roman"/>
                <w:sz w:val="26"/>
                <w:szCs w:val="26"/>
              </w:rPr>
              <w:t xml:space="preserve">Hồ sơ đã được phê duyệt </w:t>
            </w:r>
          </w:p>
        </w:tc>
        <w:tc>
          <w:tcPr>
            <w:tcW w:w="3572" w:type="dxa"/>
            <w:vAlign w:val="center"/>
          </w:tcPr>
          <w:p w14:paraId="273CF19D"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Cho số, vào sổ, đóng dấu, ban hành văn bản và chuyển hồ sơ cho Sở, ngành được phân công quản lý.</w:t>
            </w:r>
          </w:p>
        </w:tc>
      </w:tr>
      <w:tr w:rsidR="005D3EAD" w:rsidRPr="00F16BF3" w14:paraId="5FF5E162" w14:textId="77777777" w:rsidTr="00A71B9E">
        <w:trPr>
          <w:trHeight w:val="64"/>
        </w:trPr>
        <w:tc>
          <w:tcPr>
            <w:tcW w:w="1021" w:type="dxa"/>
          </w:tcPr>
          <w:p w14:paraId="795FFC90"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B26</w:t>
            </w:r>
          </w:p>
        </w:tc>
        <w:tc>
          <w:tcPr>
            <w:tcW w:w="1417" w:type="dxa"/>
          </w:tcPr>
          <w:p w14:paraId="72690A2F"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418" w:type="dxa"/>
          </w:tcPr>
          <w:p w14:paraId="42B8A03D" w14:textId="77777777" w:rsidR="005D3EAD" w:rsidRPr="003F63A8" w:rsidRDefault="005D3EAD"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Văn thư Sở</w:t>
            </w:r>
            <w:r>
              <w:rPr>
                <w:rFonts w:ascii="Times New Roman" w:hAnsi="Times New Roman" w:cs="Times New Roman"/>
                <w:sz w:val="26"/>
                <w:szCs w:val="26"/>
                <w:lang w:val="vi-VN"/>
              </w:rPr>
              <w:t xml:space="preserve"> KH&amp;CN</w:t>
            </w:r>
          </w:p>
        </w:tc>
        <w:tc>
          <w:tcPr>
            <w:tcW w:w="1276" w:type="dxa"/>
          </w:tcPr>
          <w:p w14:paraId="3FE8250B" w14:textId="77777777" w:rsidR="005D3EAD" w:rsidRPr="00F16BF3" w:rsidRDefault="005D3EAD"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p>
          <w:p w14:paraId="47E1EB84"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ngày làm việc</w:t>
            </w:r>
          </w:p>
        </w:tc>
        <w:tc>
          <w:tcPr>
            <w:tcW w:w="1559" w:type="dxa"/>
          </w:tcPr>
          <w:p w14:paraId="4114FC99" w14:textId="77777777" w:rsidR="005D3EAD" w:rsidRPr="00F16BF3" w:rsidRDefault="005D3EAD" w:rsidP="00A71B9E">
            <w:pPr>
              <w:widowControl w:val="0"/>
              <w:spacing w:before="20" w:after="20"/>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572" w:type="dxa"/>
          </w:tcPr>
          <w:p w14:paraId="5D2B44A9" w14:textId="77777777" w:rsidR="005D3EAD" w:rsidRPr="00F16BF3" w:rsidRDefault="005D3EAD" w:rsidP="00A71B9E">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5D3EAD" w:rsidRPr="00F16BF3" w14:paraId="4049483A" w14:textId="77777777" w:rsidTr="00A71B9E">
        <w:trPr>
          <w:trHeight w:val="64"/>
        </w:trPr>
        <w:tc>
          <w:tcPr>
            <w:tcW w:w="1021" w:type="dxa"/>
          </w:tcPr>
          <w:p w14:paraId="76D44C35"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B27</w:t>
            </w:r>
          </w:p>
        </w:tc>
        <w:tc>
          <w:tcPr>
            <w:tcW w:w="1417" w:type="dxa"/>
          </w:tcPr>
          <w:p w14:paraId="497C84C4"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18" w:type="dxa"/>
          </w:tcPr>
          <w:p w14:paraId="48FE2241" w14:textId="77777777" w:rsidR="005D3EAD" w:rsidRPr="00F16BF3" w:rsidRDefault="005D3EAD" w:rsidP="00A71B9E">
            <w:pPr>
              <w:widowControl w:val="0"/>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1276" w:type="dxa"/>
          </w:tcPr>
          <w:p w14:paraId="5874E34A" w14:textId="77777777" w:rsidR="005D3EAD" w:rsidRPr="00F16BF3" w:rsidRDefault="005D3EAD" w:rsidP="00A71B9E">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Theo giấy hẹn</w:t>
            </w:r>
          </w:p>
        </w:tc>
        <w:tc>
          <w:tcPr>
            <w:tcW w:w="1559" w:type="dxa"/>
          </w:tcPr>
          <w:p w14:paraId="17407942" w14:textId="77777777" w:rsidR="005D3EAD" w:rsidRPr="00F16BF3" w:rsidRDefault="005D3EAD" w:rsidP="00A71B9E">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1F78979E" w14:textId="77777777" w:rsidR="005D3EAD" w:rsidRDefault="005D3EAD"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705D5C8A" w14:textId="77777777" w:rsidR="005D3EAD" w:rsidRDefault="005D3EAD"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48B419A9" w14:textId="77777777" w:rsidR="005D3EAD" w:rsidRPr="00F16BF3" w:rsidRDefault="005D3EAD" w:rsidP="00A71B9E">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5664BF1F" w14:textId="77777777" w:rsidR="005D3EAD" w:rsidRPr="00F16BF3" w:rsidRDefault="005D3EAD" w:rsidP="005D3EAD">
      <w:pPr>
        <w:pStyle w:val="BodyText"/>
        <w:tabs>
          <w:tab w:val="left" w:pos="851"/>
        </w:tabs>
        <w:spacing w:before="240" w:after="240"/>
        <w:ind w:left="284"/>
        <w:rPr>
          <w:rFonts w:ascii="Times New Roman" w:hAnsi="Times New Roman" w:cs="Times New Roman"/>
          <w:b/>
          <w:sz w:val="26"/>
          <w:szCs w:val="26"/>
          <w:lang w:val="en-US"/>
        </w:rPr>
      </w:pPr>
      <w:r w:rsidRPr="00F16BF3">
        <w:rPr>
          <w:rFonts w:ascii="Times New Roman" w:hAnsi="Times New Roman" w:cs="Times New Roman"/>
          <w:b/>
          <w:sz w:val="26"/>
          <w:szCs w:val="26"/>
          <w:lang w:val="en-US"/>
        </w:rPr>
        <w:t>2. TRƯỜNG HỢP THUỘC THẨM QUYỀN GIẢI QUYẾT CỦA SỞ KHOA HỌC VÀ CÔNG NGHỆ</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5D3EAD" w:rsidRPr="00F16BF3" w14:paraId="277B3202" w14:textId="77777777" w:rsidTr="00A71B9E">
        <w:trPr>
          <w:tblHeader/>
        </w:trPr>
        <w:tc>
          <w:tcPr>
            <w:tcW w:w="1021" w:type="dxa"/>
            <w:vAlign w:val="center"/>
          </w:tcPr>
          <w:p w14:paraId="7204F13C" w14:textId="77777777" w:rsidR="005D3EAD" w:rsidRPr="00F16BF3" w:rsidRDefault="005D3EAD"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Bước công việc</w:t>
            </w:r>
          </w:p>
        </w:tc>
        <w:tc>
          <w:tcPr>
            <w:tcW w:w="1417" w:type="dxa"/>
            <w:vAlign w:val="center"/>
          </w:tcPr>
          <w:p w14:paraId="42A776FE" w14:textId="77777777" w:rsidR="005D3EAD" w:rsidRPr="00F16BF3" w:rsidRDefault="005D3EAD" w:rsidP="00A71B9E">
            <w:pPr>
              <w:widowControl w:val="0"/>
              <w:spacing w:before="60" w:after="60"/>
              <w:jc w:val="center"/>
              <w:rPr>
                <w:rFonts w:ascii="Times New Roman" w:hAnsi="Times New Roman" w:cs="Times New Roman"/>
                <w:b/>
                <w:noProof/>
                <w:sz w:val="26"/>
                <w:szCs w:val="26"/>
              </w:rPr>
            </w:pPr>
            <w:r w:rsidRPr="00F16BF3">
              <w:rPr>
                <w:rFonts w:ascii="Times New Roman" w:hAnsi="Times New Roman" w:cs="Times New Roman"/>
                <w:b/>
                <w:noProof/>
                <w:sz w:val="26"/>
                <w:szCs w:val="26"/>
              </w:rPr>
              <w:t>Nội dung công việc</w:t>
            </w:r>
          </w:p>
        </w:tc>
        <w:tc>
          <w:tcPr>
            <w:tcW w:w="1418" w:type="dxa"/>
            <w:vAlign w:val="center"/>
          </w:tcPr>
          <w:p w14:paraId="2D8CD334" w14:textId="77777777" w:rsidR="005D3EAD" w:rsidRPr="00F16BF3" w:rsidRDefault="005D3EAD"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Trách nhiệm</w:t>
            </w:r>
          </w:p>
        </w:tc>
        <w:tc>
          <w:tcPr>
            <w:tcW w:w="1276" w:type="dxa"/>
            <w:vAlign w:val="center"/>
          </w:tcPr>
          <w:p w14:paraId="0E8F3F12" w14:textId="77777777" w:rsidR="005D3EAD" w:rsidRPr="00F16BF3" w:rsidRDefault="005D3EAD"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w:t>
            </w:r>
          </w:p>
        </w:tc>
        <w:tc>
          <w:tcPr>
            <w:tcW w:w="1559" w:type="dxa"/>
            <w:vAlign w:val="center"/>
          </w:tcPr>
          <w:p w14:paraId="28734C77" w14:textId="77777777" w:rsidR="005D3EAD" w:rsidRPr="00F16BF3" w:rsidRDefault="005D3EAD"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Hồ sơ/</w:t>
            </w:r>
          </w:p>
          <w:p w14:paraId="6A492A2C" w14:textId="77777777" w:rsidR="005D3EAD" w:rsidRPr="00F16BF3" w:rsidRDefault="005D3EAD" w:rsidP="00A71B9E">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Biểu mẫu</w:t>
            </w:r>
          </w:p>
        </w:tc>
        <w:tc>
          <w:tcPr>
            <w:tcW w:w="3572" w:type="dxa"/>
            <w:vAlign w:val="center"/>
          </w:tcPr>
          <w:p w14:paraId="13E3DBFD" w14:textId="77777777" w:rsidR="005D3EAD" w:rsidRPr="00F16BF3" w:rsidRDefault="005D3EAD" w:rsidP="00A71B9E">
            <w:pPr>
              <w:widowControl w:val="0"/>
              <w:autoSpaceDE/>
              <w:autoSpaceDN/>
              <w:spacing w:before="60" w:after="60"/>
              <w:jc w:val="center"/>
              <w:rPr>
                <w:rFonts w:ascii="Times New Roman" w:eastAsia="Calibri" w:hAnsi="Times New Roman" w:cs="Times New Roman"/>
                <w:b/>
                <w:bCs/>
                <w:sz w:val="26"/>
                <w:szCs w:val="26"/>
                <w:lang w:val="nl-NL"/>
              </w:rPr>
            </w:pPr>
            <w:r w:rsidRPr="00F16BF3">
              <w:rPr>
                <w:rFonts w:ascii="Times New Roman" w:eastAsia="Calibri" w:hAnsi="Times New Roman" w:cs="Times New Roman"/>
                <w:b/>
                <w:bCs/>
                <w:sz w:val="26"/>
                <w:szCs w:val="26"/>
                <w:lang w:val="nl-NL"/>
              </w:rPr>
              <w:t>Diễn giải</w:t>
            </w:r>
          </w:p>
        </w:tc>
      </w:tr>
      <w:tr w:rsidR="005D3EAD" w:rsidRPr="00F16BF3" w14:paraId="23D507C3" w14:textId="77777777" w:rsidTr="00A71B9E">
        <w:trPr>
          <w:trHeight w:val="942"/>
        </w:trPr>
        <w:tc>
          <w:tcPr>
            <w:tcW w:w="1021" w:type="dxa"/>
            <w:vMerge w:val="restart"/>
            <w:vAlign w:val="center"/>
          </w:tcPr>
          <w:p w14:paraId="3C3A39F0"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417" w:type="dxa"/>
            <w:vAlign w:val="center"/>
          </w:tcPr>
          <w:p w14:paraId="20CD8368"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 Nộp hồ sơ</w:t>
            </w:r>
          </w:p>
        </w:tc>
        <w:tc>
          <w:tcPr>
            <w:tcW w:w="1418" w:type="dxa"/>
            <w:vAlign w:val="center"/>
          </w:tcPr>
          <w:p w14:paraId="0736F0BF"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Tổ chức</w:t>
            </w:r>
          </w:p>
        </w:tc>
        <w:tc>
          <w:tcPr>
            <w:tcW w:w="1276" w:type="dxa"/>
            <w:vAlign w:val="center"/>
          </w:tcPr>
          <w:p w14:paraId="61BE7932"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w:t>
            </w:r>
          </w:p>
        </w:tc>
        <w:tc>
          <w:tcPr>
            <w:tcW w:w="1559" w:type="dxa"/>
            <w:vAlign w:val="center"/>
          </w:tcPr>
          <w:p w14:paraId="633C5AA3"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tc>
        <w:tc>
          <w:tcPr>
            <w:tcW w:w="3572" w:type="dxa"/>
            <w:vAlign w:val="center"/>
          </w:tcPr>
          <w:p w14:paraId="1D6E1980"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Thành phần hồ sơ theo mục </w:t>
            </w:r>
            <w:r w:rsidRPr="00F16BF3">
              <w:rPr>
                <w:rFonts w:ascii="Times New Roman" w:hAnsi="Times New Roman" w:cs="Times New Roman"/>
                <w:sz w:val="26"/>
                <w:szCs w:val="26"/>
                <w:lang w:val="en-US"/>
              </w:rPr>
              <w:t>I</w:t>
            </w:r>
          </w:p>
        </w:tc>
      </w:tr>
      <w:tr w:rsidR="005D3EAD" w:rsidRPr="00F16BF3" w14:paraId="16A73AD1" w14:textId="77777777" w:rsidTr="00A71B9E">
        <w:trPr>
          <w:trHeight w:val="942"/>
        </w:trPr>
        <w:tc>
          <w:tcPr>
            <w:tcW w:w="1021" w:type="dxa"/>
            <w:vMerge/>
            <w:vAlign w:val="center"/>
          </w:tcPr>
          <w:p w14:paraId="3E978986"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p>
        </w:tc>
        <w:tc>
          <w:tcPr>
            <w:tcW w:w="1417" w:type="dxa"/>
            <w:vAlign w:val="center"/>
          </w:tcPr>
          <w:p w14:paraId="5683B0AC"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hồ sơ</w:t>
            </w:r>
          </w:p>
        </w:tc>
        <w:tc>
          <w:tcPr>
            <w:tcW w:w="1418" w:type="dxa"/>
            <w:vAlign w:val="center"/>
          </w:tcPr>
          <w:p w14:paraId="151D8BE8"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298CF975"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559" w:type="dxa"/>
            <w:vAlign w:val="center"/>
          </w:tcPr>
          <w:p w14:paraId="204ABD7F"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6E54694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p w14:paraId="3756E4B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02</w:t>
            </w:r>
          </w:p>
          <w:p w14:paraId="1B901A5E"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3572" w:type="dxa"/>
            <w:vAlign w:val="center"/>
          </w:tcPr>
          <w:p w14:paraId="0250473E" w14:textId="77777777" w:rsidR="005D3EAD" w:rsidRPr="00F16BF3" w:rsidRDefault="005D3EAD"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sz w:val="26"/>
                <w:szCs w:val="26"/>
              </w:rPr>
              <w:t>Kiểm tra tính đầy đủ của các giấy tờ có trong thành phần hồ sơ:</w:t>
            </w:r>
          </w:p>
          <w:p w14:paraId="5CC9C6C0" w14:textId="77777777" w:rsidR="005D3EAD" w:rsidRPr="00F16BF3" w:rsidRDefault="005D3EAD" w:rsidP="00A71B9E">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hợp lệ:</w:t>
            </w:r>
            <w:r w:rsidRPr="00F16BF3">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43DA9A8E" w14:textId="77777777" w:rsidR="005D3EAD" w:rsidRPr="00F16BF3" w:rsidRDefault="005D3EAD" w:rsidP="00A71B9E">
            <w:pPr>
              <w:widowControl w:val="0"/>
              <w:spacing w:before="60"/>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chưa hợp lệ:</w:t>
            </w:r>
            <w:r w:rsidRPr="00F16BF3">
              <w:rPr>
                <w:rFonts w:ascii="Times New Roman" w:hAnsi="Times New Roman" w:cs="Times New Roman"/>
                <w:sz w:val="26"/>
                <w:szCs w:val="26"/>
              </w:rPr>
              <w:t xml:space="preserve"> Hướng dẫn tổ chức/cá nhân nộp hồ sơ bổ sung, hoàn thiện hồ sơ và ghi rõ lý do (theo BM 02).</w:t>
            </w:r>
          </w:p>
          <w:p w14:paraId="34680C28"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bCs/>
                <w:i/>
                <w:iCs/>
                <w:sz w:val="26"/>
                <w:szCs w:val="26"/>
              </w:rPr>
              <w:t>- Trường hợp từ chối tiếp nhận hồ sơ:</w:t>
            </w:r>
            <w:r w:rsidRPr="00F16BF3">
              <w:rPr>
                <w:rFonts w:ascii="Times New Roman" w:hAnsi="Times New Roman" w:cs="Times New Roman"/>
                <w:sz w:val="26"/>
                <w:szCs w:val="26"/>
              </w:rPr>
              <w:t xml:space="preserve"> Lập Phiếu từ chối tiếp nhận giải quyết hồ sơ (theo BM 03).</w:t>
            </w:r>
          </w:p>
        </w:tc>
      </w:tr>
      <w:tr w:rsidR="005D3EAD" w:rsidRPr="00F16BF3" w14:paraId="67258CFB" w14:textId="77777777" w:rsidTr="00A71B9E">
        <w:trPr>
          <w:trHeight w:val="2676"/>
        </w:trPr>
        <w:tc>
          <w:tcPr>
            <w:tcW w:w="1021" w:type="dxa"/>
            <w:vAlign w:val="center"/>
          </w:tcPr>
          <w:p w14:paraId="28882710"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B2</w:t>
            </w:r>
          </w:p>
        </w:tc>
        <w:tc>
          <w:tcPr>
            <w:tcW w:w="1417" w:type="dxa"/>
            <w:vAlign w:val="center"/>
          </w:tcPr>
          <w:p w14:paraId="0A4F6110"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Tiếp nhận hồ sơ</w:t>
            </w:r>
          </w:p>
        </w:tc>
        <w:tc>
          <w:tcPr>
            <w:tcW w:w="1418" w:type="dxa"/>
            <w:vAlign w:val="center"/>
          </w:tcPr>
          <w:p w14:paraId="224B6AE5" w14:textId="77777777" w:rsidR="005D3EAD" w:rsidRPr="00F16BF3" w:rsidRDefault="005D3EAD" w:rsidP="00A71B9E">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4250A2FD"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2A89AEE9"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7F07E2CD"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6C94E195"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tc>
        <w:tc>
          <w:tcPr>
            <w:tcW w:w="3572" w:type="dxa"/>
            <w:vAlign w:val="center"/>
          </w:tcPr>
          <w:p w14:paraId="269F0EEF" w14:textId="77777777" w:rsidR="005D3EAD" w:rsidRPr="00F16BF3" w:rsidRDefault="005D3EAD" w:rsidP="00A71B9E">
            <w:pPr>
              <w:spacing w:before="60" w:after="60"/>
              <w:ind w:left="-12"/>
              <w:jc w:val="both"/>
              <w:rPr>
                <w:rStyle w:val="apple-converted-space"/>
                <w:rFonts w:ascii="Times New Roman" w:hAnsi="Times New Roman" w:cs="Times New Roman"/>
                <w:sz w:val="26"/>
                <w:szCs w:val="26"/>
              </w:rPr>
            </w:pPr>
            <w:r w:rsidRPr="00F16BF3">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3F0CBFC4" w14:textId="77777777" w:rsidR="005D3EAD" w:rsidRPr="00F16BF3" w:rsidRDefault="005D3EAD" w:rsidP="00A71B9E">
            <w:pPr>
              <w:widowControl w:val="0"/>
              <w:spacing w:before="60" w:after="60"/>
              <w:jc w:val="both"/>
              <w:rPr>
                <w:rFonts w:ascii="Times New Roman" w:hAnsi="Times New Roman" w:cs="Times New Roman"/>
                <w:sz w:val="26"/>
                <w:szCs w:val="26"/>
                <w:lang w:val="nl-NL"/>
              </w:rPr>
            </w:pPr>
            <w:r w:rsidRPr="00F16BF3">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5D3EAD" w:rsidRPr="00F16BF3" w14:paraId="53BF791D" w14:textId="77777777" w:rsidTr="00A71B9E">
        <w:trPr>
          <w:trHeight w:val="1506"/>
        </w:trPr>
        <w:tc>
          <w:tcPr>
            <w:tcW w:w="1021" w:type="dxa"/>
            <w:vAlign w:val="center"/>
          </w:tcPr>
          <w:p w14:paraId="269E5DAA"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B3</w:t>
            </w:r>
          </w:p>
        </w:tc>
        <w:tc>
          <w:tcPr>
            <w:tcW w:w="1417" w:type="dxa"/>
            <w:vAlign w:val="center"/>
          </w:tcPr>
          <w:p w14:paraId="247C0C7D" w14:textId="77777777" w:rsidR="005D3EAD" w:rsidRPr="00F16BF3" w:rsidRDefault="005D3EAD" w:rsidP="00A71B9E">
            <w:pPr>
              <w:widowControl w:val="0"/>
              <w:spacing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tính hợp lệ của hồ sơ</w:t>
            </w:r>
          </w:p>
        </w:tc>
        <w:tc>
          <w:tcPr>
            <w:tcW w:w="1418" w:type="dxa"/>
            <w:vAlign w:val="center"/>
          </w:tcPr>
          <w:p w14:paraId="45F7E70F"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52680782"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7BF4F6FE"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làm việc </w:t>
            </w:r>
          </w:p>
        </w:tc>
        <w:tc>
          <w:tcPr>
            <w:tcW w:w="1559" w:type="dxa"/>
            <w:vAlign w:val="center"/>
          </w:tcPr>
          <w:p w14:paraId="7FB45645"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445E99C4"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tc>
        <w:tc>
          <w:tcPr>
            <w:tcW w:w="3572" w:type="dxa"/>
            <w:vAlign w:val="center"/>
          </w:tcPr>
          <w:p w14:paraId="7C3DC20D" w14:textId="77777777" w:rsidR="005D3EAD" w:rsidRPr="00F16BF3" w:rsidRDefault="005D3EAD" w:rsidP="00A71B9E">
            <w:pPr>
              <w:jc w:val="both"/>
              <w:rPr>
                <w:rFonts w:ascii="Times New Roman" w:hAnsi="Times New Roman" w:cs="Times New Roman"/>
                <w:sz w:val="26"/>
                <w:szCs w:val="26"/>
              </w:rPr>
            </w:pPr>
            <w:r w:rsidRPr="00F16BF3">
              <w:rPr>
                <w:rStyle w:val="apple-converted-space"/>
                <w:rFonts w:ascii="Times New Roman" w:hAnsi="Times New Roman"/>
                <w:sz w:val="26"/>
                <w:szCs w:val="26"/>
              </w:rPr>
              <w:t>Công chức thụ lý hồ sơ</w:t>
            </w:r>
            <w:r w:rsidRPr="00F16BF3">
              <w:rPr>
                <w:rFonts w:ascii="Times New Roman" w:hAnsi="Times New Roman" w:cs="Times New Roman"/>
                <w:sz w:val="26"/>
                <w:szCs w:val="26"/>
              </w:rPr>
              <w:t xml:space="preserve"> tiến hành kiểm tra tính hợp lệ của hồ sơ:</w:t>
            </w:r>
          </w:p>
          <w:p w14:paraId="684A625C" w14:textId="77777777" w:rsidR="005D3EAD" w:rsidRPr="00F16BF3" w:rsidRDefault="005D3EAD" w:rsidP="00A71B9E">
            <w:pPr>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chưa hợp lệ hoặc cần sửa đổi, bổ sung: </w:t>
            </w:r>
            <w:r w:rsidRPr="00F16BF3">
              <w:rPr>
                <w:rFonts w:ascii="Times New Roman" w:hAnsi="Times New Roman" w:cs="Times New Roman"/>
                <w:b/>
                <w:sz w:val="26"/>
                <w:szCs w:val="26"/>
              </w:rPr>
              <w:t>thực hiện tiếp bước B4.1 – B4.4.</w:t>
            </w:r>
          </w:p>
          <w:p w14:paraId="08AC4428"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đầy đủ, hợp lệ: </w:t>
            </w:r>
            <w:r w:rsidRPr="00F16BF3">
              <w:rPr>
                <w:rFonts w:ascii="Times New Roman" w:hAnsi="Times New Roman" w:cs="Times New Roman"/>
                <w:b/>
                <w:sz w:val="26"/>
                <w:szCs w:val="26"/>
              </w:rPr>
              <w:t>chuyển sang bước B5 – B12</w:t>
            </w:r>
            <w:r w:rsidRPr="00F16BF3">
              <w:rPr>
                <w:rFonts w:ascii="Times New Roman" w:hAnsi="Times New Roman" w:cs="Times New Roman"/>
                <w:sz w:val="26"/>
                <w:szCs w:val="26"/>
              </w:rPr>
              <w:t>.</w:t>
            </w:r>
          </w:p>
        </w:tc>
      </w:tr>
      <w:tr w:rsidR="005D3EAD" w:rsidRPr="00F16BF3" w14:paraId="7545AD57" w14:textId="77777777" w:rsidTr="00A71B9E">
        <w:trPr>
          <w:trHeight w:val="659"/>
        </w:trPr>
        <w:tc>
          <w:tcPr>
            <w:tcW w:w="1021" w:type="dxa"/>
            <w:vAlign w:val="center"/>
          </w:tcPr>
          <w:p w14:paraId="73962B6B"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B4</w:t>
            </w:r>
          </w:p>
        </w:tc>
        <w:tc>
          <w:tcPr>
            <w:tcW w:w="9242" w:type="dxa"/>
            <w:gridSpan w:val="5"/>
            <w:vAlign w:val="center"/>
          </w:tcPr>
          <w:p w14:paraId="630C9890" w14:textId="77777777" w:rsidR="005D3EAD" w:rsidRPr="00F16BF3" w:rsidRDefault="005D3EAD" w:rsidP="00A71B9E">
            <w:pPr>
              <w:widowControl w:val="0"/>
              <w:spacing w:before="20" w:after="20"/>
              <w:jc w:val="both"/>
              <w:rPr>
                <w:rFonts w:ascii="Times New Roman" w:hAnsi="Times New Roman" w:cs="Times New Roman"/>
                <w:sz w:val="26"/>
                <w:szCs w:val="26"/>
                <w:lang w:val="en-US"/>
              </w:rPr>
            </w:pPr>
            <w:r w:rsidRPr="00F16BF3">
              <w:rPr>
                <w:rFonts w:ascii="Times New Roman" w:hAnsi="Times New Roman" w:cs="Times New Roman"/>
                <w:b/>
                <w:bCs/>
                <w:i/>
                <w:sz w:val="26"/>
                <w:szCs w:val="26"/>
              </w:rPr>
              <w:t xml:space="preserve">Trường hợp hồ sơ chưa hợp lệ hoặc có nội dung cần sửa đổi, bổ sung  </w:t>
            </w:r>
          </w:p>
        </w:tc>
      </w:tr>
      <w:tr w:rsidR="005D3EAD" w:rsidRPr="00F16BF3" w14:paraId="7191EE8D" w14:textId="77777777" w:rsidTr="00A71B9E">
        <w:trPr>
          <w:trHeight w:val="70"/>
        </w:trPr>
        <w:tc>
          <w:tcPr>
            <w:tcW w:w="1021" w:type="dxa"/>
            <w:vAlign w:val="center"/>
          </w:tcPr>
          <w:p w14:paraId="0D17EB6E"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B4.1</w:t>
            </w:r>
          </w:p>
        </w:tc>
        <w:tc>
          <w:tcPr>
            <w:tcW w:w="1417" w:type="dxa"/>
            <w:vAlign w:val="center"/>
          </w:tcPr>
          <w:p w14:paraId="69AF8225"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rPr>
              <w:t>Đề xuất nội dung giải quyết</w:t>
            </w:r>
          </w:p>
        </w:tc>
        <w:tc>
          <w:tcPr>
            <w:tcW w:w="1418" w:type="dxa"/>
            <w:vAlign w:val="center"/>
          </w:tcPr>
          <w:p w14:paraId="0D20C592"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Công chức thụ lý hồ sơ</w:t>
            </w:r>
          </w:p>
        </w:tc>
        <w:tc>
          <w:tcPr>
            <w:tcW w:w="1276" w:type="dxa"/>
            <w:vAlign w:val="center"/>
          </w:tcPr>
          <w:p w14:paraId="3D483CBE"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01 ngày làm việc</w:t>
            </w:r>
          </w:p>
        </w:tc>
        <w:tc>
          <w:tcPr>
            <w:tcW w:w="1559" w:type="dxa"/>
            <w:vAlign w:val="center"/>
          </w:tcPr>
          <w:p w14:paraId="174F2289" w14:textId="77777777" w:rsidR="005D3EAD" w:rsidRPr="00F16BF3" w:rsidRDefault="005D3EAD" w:rsidP="00A71B9E">
            <w:pPr>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Theo mục I</w:t>
            </w:r>
          </w:p>
          <w:p w14:paraId="51ECAF9F" w14:textId="77777777" w:rsidR="005D3EAD" w:rsidRPr="00F16BF3" w:rsidRDefault="005D3EAD" w:rsidP="00A71B9E">
            <w:pPr>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 BM 01</w:t>
            </w:r>
          </w:p>
          <w:p w14:paraId="001A360A" w14:textId="77777777" w:rsidR="005D3EAD" w:rsidRPr="00F16BF3" w:rsidRDefault="005D3EAD" w:rsidP="00A71B9E">
            <w:pPr>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trình</w:t>
            </w:r>
          </w:p>
          <w:p w14:paraId="0897D7DB" w14:textId="77777777" w:rsidR="005D3EAD" w:rsidRPr="00F16BF3" w:rsidRDefault="005D3EAD" w:rsidP="00A71B9E">
            <w:pPr>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Văn bản yêu cầu bổ sung </w:t>
            </w:r>
          </w:p>
        </w:tc>
        <w:tc>
          <w:tcPr>
            <w:tcW w:w="3572" w:type="dxa"/>
            <w:vAlign w:val="center"/>
          </w:tcPr>
          <w:p w14:paraId="4440A535"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Công chức thụ lý hồ sơ dự thảo văn bản yêu cầu sửa đổi, bổ sung, hoàn thiện hồ sơ, lập Phiếu trình, rà soát thành phần Hồ sơ trình Lãnh đạo Phòng xem xét.</w:t>
            </w:r>
          </w:p>
          <w:p w14:paraId="7F0EB064"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(sau đây gọi tắt là Hồ sơ trình)</w:t>
            </w:r>
          </w:p>
        </w:tc>
      </w:tr>
      <w:tr w:rsidR="005D3EAD" w:rsidRPr="00F16BF3" w14:paraId="6EB62D1B" w14:textId="77777777" w:rsidTr="00A71B9E">
        <w:trPr>
          <w:trHeight w:val="70"/>
        </w:trPr>
        <w:tc>
          <w:tcPr>
            <w:tcW w:w="1021" w:type="dxa"/>
            <w:vAlign w:val="center"/>
          </w:tcPr>
          <w:p w14:paraId="06798BBD"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B4.2</w:t>
            </w:r>
          </w:p>
        </w:tc>
        <w:tc>
          <w:tcPr>
            <w:tcW w:w="1417" w:type="dxa"/>
            <w:vAlign w:val="center"/>
          </w:tcPr>
          <w:p w14:paraId="7FF29684"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Xem xét, trình ký</w:t>
            </w:r>
          </w:p>
        </w:tc>
        <w:tc>
          <w:tcPr>
            <w:tcW w:w="1418" w:type="dxa"/>
            <w:vAlign w:val="center"/>
          </w:tcPr>
          <w:p w14:paraId="18854363"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w:t>
            </w:r>
            <w:r w:rsidRPr="00F16BF3">
              <w:rPr>
                <w:rFonts w:ascii="Times New Roman" w:hAnsi="Times New Roman" w:cs="Times New Roman"/>
                <w:sz w:val="26"/>
                <w:szCs w:val="26"/>
                <w:lang w:val="vi-VN"/>
              </w:rPr>
              <w:t xml:space="preserve"> chuyên môn</w:t>
            </w:r>
          </w:p>
        </w:tc>
        <w:tc>
          <w:tcPr>
            <w:tcW w:w="1276" w:type="dxa"/>
            <w:vAlign w:val="center"/>
          </w:tcPr>
          <w:p w14:paraId="4B76E323"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0,5 ngày làm việc</w:t>
            </w:r>
          </w:p>
        </w:tc>
        <w:tc>
          <w:tcPr>
            <w:tcW w:w="1559" w:type="dxa"/>
            <w:vAlign w:val="center"/>
          </w:tcPr>
          <w:p w14:paraId="2AF49C12"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Hồ sơ trình</w:t>
            </w:r>
          </w:p>
        </w:tc>
        <w:tc>
          <w:tcPr>
            <w:tcW w:w="3572" w:type="dxa"/>
          </w:tcPr>
          <w:p w14:paraId="051416AA"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en-US"/>
              </w:rPr>
            </w:pPr>
            <w:r w:rsidRPr="00F16BF3">
              <w:rPr>
                <w:rFonts w:ascii="Times New Roman" w:hAnsi="Times New Roman" w:cs="Times New Roman"/>
                <w:sz w:val="26"/>
                <w:szCs w:val="26"/>
                <w:lang w:val="vi-VN"/>
              </w:rPr>
              <w:t>Lãnh đạo phòng xem xét</w:t>
            </w:r>
            <w:r w:rsidRPr="00F16BF3">
              <w:rPr>
                <w:rFonts w:ascii="Times New Roman" w:hAnsi="Times New Roman" w:cs="Times New Roman"/>
                <w:sz w:val="26"/>
                <w:szCs w:val="26"/>
                <w:lang w:val="en-US"/>
              </w:rPr>
              <w:t xml:space="preserve"> Hồ sơ trình,</w:t>
            </w:r>
            <w:r w:rsidRPr="00F16BF3">
              <w:rPr>
                <w:rFonts w:ascii="Times New Roman" w:hAnsi="Times New Roman" w:cs="Times New Roman"/>
                <w:sz w:val="26"/>
                <w:szCs w:val="26"/>
                <w:lang w:val="vi-VN"/>
              </w:rPr>
              <w:t xml:space="preserve"> ký Phiếu trình</w:t>
            </w:r>
            <w:r w:rsidRPr="00F16BF3">
              <w:rPr>
                <w:rFonts w:ascii="Times New Roman" w:hAnsi="Times New Roman" w:cs="Times New Roman"/>
                <w:sz w:val="26"/>
                <w:szCs w:val="26"/>
                <w:lang w:val="en-US"/>
              </w:rPr>
              <w:t>, ký nháy Văn bản yêu cầu bổ sung</w:t>
            </w:r>
          </w:p>
        </w:tc>
      </w:tr>
      <w:tr w:rsidR="005D3EAD" w:rsidRPr="00F16BF3" w14:paraId="03C003B9" w14:textId="77777777" w:rsidTr="00A71B9E">
        <w:trPr>
          <w:trHeight w:val="70"/>
        </w:trPr>
        <w:tc>
          <w:tcPr>
            <w:tcW w:w="1021" w:type="dxa"/>
            <w:vAlign w:val="center"/>
          </w:tcPr>
          <w:p w14:paraId="5DED4B3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B4.3</w:t>
            </w:r>
          </w:p>
        </w:tc>
        <w:tc>
          <w:tcPr>
            <w:tcW w:w="1417" w:type="dxa"/>
            <w:vAlign w:val="center"/>
          </w:tcPr>
          <w:p w14:paraId="736C2252"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Xem xét, ký duyệt</w:t>
            </w:r>
          </w:p>
        </w:tc>
        <w:tc>
          <w:tcPr>
            <w:tcW w:w="1418" w:type="dxa"/>
            <w:vAlign w:val="center"/>
          </w:tcPr>
          <w:p w14:paraId="166DA8B7"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 Sở</w:t>
            </w:r>
          </w:p>
        </w:tc>
        <w:tc>
          <w:tcPr>
            <w:tcW w:w="1276" w:type="dxa"/>
            <w:vAlign w:val="center"/>
          </w:tcPr>
          <w:p w14:paraId="07EE30F4"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0,5 ngày làm việc</w:t>
            </w:r>
          </w:p>
        </w:tc>
        <w:tc>
          <w:tcPr>
            <w:tcW w:w="1559" w:type="dxa"/>
            <w:vAlign w:val="center"/>
          </w:tcPr>
          <w:p w14:paraId="57D8A428"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en-US"/>
              </w:rPr>
              <w:t>Hồ sơ trình</w:t>
            </w:r>
          </w:p>
        </w:tc>
        <w:tc>
          <w:tcPr>
            <w:tcW w:w="3572" w:type="dxa"/>
          </w:tcPr>
          <w:p w14:paraId="2D1E701E"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Sở xem xét Hồ sơ trình, ký Phiếu trình, ký phê duyệt Văn bản yêu cầu bổ sung.</w:t>
            </w:r>
          </w:p>
        </w:tc>
      </w:tr>
      <w:tr w:rsidR="005D3EAD" w:rsidRPr="00F16BF3" w14:paraId="1E94CD92" w14:textId="77777777" w:rsidTr="00A71B9E">
        <w:trPr>
          <w:trHeight w:val="70"/>
        </w:trPr>
        <w:tc>
          <w:tcPr>
            <w:tcW w:w="1021" w:type="dxa"/>
            <w:vAlign w:val="center"/>
          </w:tcPr>
          <w:p w14:paraId="785B74FE"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B4.4</w:t>
            </w:r>
          </w:p>
        </w:tc>
        <w:tc>
          <w:tcPr>
            <w:tcW w:w="1417" w:type="dxa"/>
            <w:vAlign w:val="center"/>
          </w:tcPr>
          <w:p w14:paraId="67A43B98" w14:textId="77777777" w:rsidR="005D3EAD" w:rsidRPr="00F16BF3" w:rsidRDefault="005D3EAD" w:rsidP="00A71B9E">
            <w:pPr>
              <w:widowControl w:val="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w:t>
            </w:r>
          </w:p>
          <w:p w14:paraId="228F11DC" w14:textId="77777777" w:rsidR="005D3EAD" w:rsidRPr="00F16BF3" w:rsidRDefault="005D3EAD" w:rsidP="00A71B9E">
            <w:pPr>
              <w:widowControl w:val="0"/>
              <w:spacing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văn bản</w:t>
            </w:r>
          </w:p>
        </w:tc>
        <w:tc>
          <w:tcPr>
            <w:tcW w:w="1418" w:type="dxa"/>
            <w:vAlign w:val="center"/>
          </w:tcPr>
          <w:p w14:paraId="65ACDE04"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Công chức thụ lý hồ sơ</w:t>
            </w:r>
          </w:p>
        </w:tc>
        <w:tc>
          <w:tcPr>
            <w:tcW w:w="1276" w:type="dxa"/>
            <w:vAlign w:val="center"/>
          </w:tcPr>
          <w:p w14:paraId="33CE2907" w14:textId="77777777" w:rsidR="005D3EAD" w:rsidRPr="00F16BF3" w:rsidRDefault="005D3EAD" w:rsidP="00A71B9E">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5</w:t>
            </w:r>
          </w:p>
          <w:p w14:paraId="0708C8C3"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ngày làm việc</w:t>
            </w:r>
          </w:p>
        </w:tc>
        <w:tc>
          <w:tcPr>
            <w:tcW w:w="1559" w:type="dxa"/>
            <w:vAlign w:val="center"/>
          </w:tcPr>
          <w:p w14:paraId="770AA4CC"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Hồ sơ đã được phê duyệt </w:t>
            </w:r>
          </w:p>
        </w:tc>
        <w:tc>
          <w:tcPr>
            <w:tcW w:w="3572" w:type="dxa"/>
            <w:vAlign w:val="center"/>
          </w:tcPr>
          <w:p w14:paraId="6E611CA5"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Cho số, vào sổ, đóng dấu, ban hành văn bản và chuyển hồ sơ cho Sở, ngành được phân công quản lý.</w:t>
            </w:r>
          </w:p>
        </w:tc>
      </w:tr>
      <w:tr w:rsidR="005D3EAD" w:rsidRPr="00F16BF3" w14:paraId="63E149B4" w14:textId="77777777" w:rsidTr="00A71B9E">
        <w:trPr>
          <w:trHeight w:val="70"/>
        </w:trPr>
        <w:tc>
          <w:tcPr>
            <w:tcW w:w="10263" w:type="dxa"/>
            <w:gridSpan w:val="6"/>
            <w:vAlign w:val="center"/>
          </w:tcPr>
          <w:p w14:paraId="4D9F159B" w14:textId="77777777" w:rsidR="005D3EAD" w:rsidRPr="00F16BF3" w:rsidRDefault="005D3EAD" w:rsidP="00A71B9E">
            <w:pPr>
              <w:rPr>
                <w:rFonts w:ascii="Times New Roman" w:hAnsi="Times New Roman" w:cs="Times New Roman"/>
                <w:i/>
                <w:sz w:val="26"/>
                <w:szCs w:val="26"/>
                <w:lang w:val="vi-VN"/>
              </w:rPr>
            </w:pPr>
            <w:r w:rsidRPr="00F16BF3">
              <w:rPr>
                <w:rFonts w:ascii="Times New Roman" w:hAnsi="Times New Roman" w:cs="Times New Roman"/>
                <w:i/>
                <w:sz w:val="26"/>
                <w:szCs w:val="26"/>
                <w:lang w:val="vi-VN"/>
              </w:rPr>
              <w:t>Tổ chức/cá nhân có 07 ngày làm việc bổ sung hồ sơ theo yêu cầu.</w:t>
            </w:r>
          </w:p>
          <w:p w14:paraId="6B0CC4A8"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i/>
                <w:sz w:val="26"/>
                <w:szCs w:val="26"/>
                <w:lang w:val="vi-VN"/>
              </w:rPr>
              <w:t>Sau khi Tổ chức/cá nhân bổ sung đủ hồ sơ hợp lệ theo yêu cầu, thực hiện lại quy trình từ B2 (tổng thời gian xử lý: 10 ngày làm việc)</w:t>
            </w:r>
          </w:p>
        </w:tc>
      </w:tr>
      <w:tr w:rsidR="005D3EAD" w:rsidRPr="00F16BF3" w14:paraId="42CA2554" w14:textId="77777777" w:rsidTr="00A71B9E">
        <w:trPr>
          <w:trHeight w:val="70"/>
        </w:trPr>
        <w:tc>
          <w:tcPr>
            <w:tcW w:w="1021" w:type="dxa"/>
            <w:vAlign w:val="center"/>
          </w:tcPr>
          <w:p w14:paraId="54D57527"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B5</w:t>
            </w:r>
          </w:p>
        </w:tc>
        <w:tc>
          <w:tcPr>
            <w:tcW w:w="1417" w:type="dxa"/>
            <w:vAlign w:val="center"/>
          </w:tcPr>
          <w:p w14:paraId="1BFC2F30"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 xml:space="preserve">Thành lập Tổ chuyên gia thẩm định hoặc </w:t>
            </w:r>
            <w:r w:rsidRPr="00F16BF3">
              <w:rPr>
                <w:rFonts w:ascii="Times New Roman" w:hAnsi="Times New Roman" w:cs="Times New Roman"/>
                <w:b/>
                <w:sz w:val="26"/>
                <w:szCs w:val="26"/>
                <w:lang w:val="en-US"/>
              </w:rPr>
              <w:lastRenderedPageBreak/>
              <w:t xml:space="preserve">Hội đồng tư vấn thẩm định </w:t>
            </w:r>
          </w:p>
        </w:tc>
        <w:tc>
          <w:tcPr>
            <w:tcW w:w="1418" w:type="dxa"/>
            <w:vAlign w:val="center"/>
          </w:tcPr>
          <w:p w14:paraId="34AB0BFF"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lastRenderedPageBreak/>
              <w:t xml:space="preserve">Công chức thụ lý hồ sơ </w:t>
            </w:r>
          </w:p>
        </w:tc>
        <w:tc>
          <w:tcPr>
            <w:tcW w:w="1276" w:type="dxa"/>
            <w:vAlign w:val="center"/>
          </w:tcPr>
          <w:p w14:paraId="20F7FB06"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 xml:space="preserve">01 ngày </w:t>
            </w:r>
            <w:r w:rsidRPr="00F16BF3">
              <w:rPr>
                <w:rFonts w:ascii="Times New Roman" w:hAnsi="Times New Roman" w:cs="Times New Roman"/>
                <w:sz w:val="26"/>
                <w:szCs w:val="26"/>
              </w:rPr>
              <w:t xml:space="preserve">  làm việc</w:t>
            </w:r>
          </w:p>
        </w:tc>
        <w:tc>
          <w:tcPr>
            <w:tcW w:w="1559" w:type="dxa"/>
            <w:vAlign w:val="center"/>
          </w:tcPr>
          <w:p w14:paraId="6465D04C"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30F4D983"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3C4951A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63CD5B90"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Quyết định thành lập</w:t>
            </w:r>
          </w:p>
          <w:p w14:paraId="583E877E"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Giấy mời họp</w:t>
            </w:r>
          </w:p>
        </w:tc>
        <w:tc>
          <w:tcPr>
            <w:tcW w:w="3572" w:type="dxa"/>
            <w:vAlign w:val="center"/>
          </w:tcPr>
          <w:p w14:paraId="71E0C0FD"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vi-VN"/>
              </w:rPr>
              <w:lastRenderedPageBreak/>
              <w:t>T</w:t>
            </w:r>
            <w:r w:rsidRPr="00F16BF3">
              <w:rPr>
                <w:rFonts w:ascii="Times New Roman" w:hAnsi="Times New Roman" w:cs="Times New Roman"/>
                <w:sz w:val="26"/>
                <w:szCs w:val="26"/>
              </w:rPr>
              <w:t xml:space="preserve">ham mưu thành lập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xml:space="preserve"> gồm</w:t>
            </w:r>
            <w:r w:rsidRPr="00F16BF3">
              <w:rPr>
                <w:rFonts w:ascii="Times New Roman" w:hAnsi="Times New Roman" w:cs="Times New Roman"/>
                <w:sz w:val="26"/>
                <w:szCs w:val="26"/>
                <w:lang w:val="vi-VN"/>
              </w:rPr>
              <w:t>:</w:t>
            </w:r>
          </w:p>
          <w:p w14:paraId="5658B068"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Phiếu trình, Quyết định thành </w:t>
            </w:r>
            <w:r w:rsidRPr="00F16BF3">
              <w:rPr>
                <w:rFonts w:ascii="Times New Roman" w:hAnsi="Times New Roman" w:cs="Times New Roman"/>
                <w:sz w:val="26"/>
                <w:szCs w:val="26"/>
                <w:lang w:val="en-US"/>
              </w:rPr>
              <w:lastRenderedPageBreak/>
              <w:t>lập Tổ chuyên gia thẩm định hoặc Hội đồng tư vấn thẩm định, Giấy mời họp.</w:t>
            </w:r>
          </w:p>
          <w:p w14:paraId="2374616C"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en-US"/>
              </w:rPr>
            </w:pPr>
            <w:r w:rsidRPr="00F16BF3">
              <w:rPr>
                <w:rFonts w:ascii="Times New Roman" w:hAnsi="Times New Roman" w:cs="Times New Roman"/>
                <w:sz w:val="26"/>
                <w:szCs w:val="26"/>
                <w:lang w:val="vi-VN"/>
              </w:rPr>
              <w:t xml:space="preserve">(Sau đây gọi tắt là Hồ sơ </w:t>
            </w:r>
            <w:r w:rsidRPr="00F16BF3">
              <w:rPr>
                <w:rFonts w:ascii="Times New Roman" w:hAnsi="Times New Roman" w:cs="Times New Roman"/>
                <w:sz w:val="26"/>
                <w:szCs w:val="26"/>
                <w:lang w:val="en-US"/>
              </w:rPr>
              <w:t>thành lập Tổ thẩm định/Hội đồng</w:t>
            </w:r>
            <w:r w:rsidRPr="00F16BF3">
              <w:rPr>
                <w:rFonts w:ascii="Times New Roman" w:hAnsi="Times New Roman" w:cs="Times New Roman"/>
                <w:sz w:val="26"/>
                <w:szCs w:val="26"/>
                <w:lang w:val="vi-VN"/>
              </w:rPr>
              <w:t>)</w:t>
            </w:r>
          </w:p>
        </w:tc>
      </w:tr>
      <w:tr w:rsidR="005D3EAD" w:rsidRPr="00F16BF3" w14:paraId="2D6798CC" w14:textId="77777777" w:rsidTr="00A71B9E">
        <w:trPr>
          <w:trHeight w:val="70"/>
        </w:trPr>
        <w:tc>
          <w:tcPr>
            <w:tcW w:w="1021" w:type="dxa"/>
            <w:vAlign w:val="center"/>
          </w:tcPr>
          <w:p w14:paraId="6006F117"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B6</w:t>
            </w:r>
          </w:p>
        </w:tc>
        <w:tc>
          <w:tcPr>
            <w:tcW w:w="1417" w:type="dxa"/>
            <w:vAlign w:val="center"/>
          </w:tcPr>
          <w:p w14:paraId="055BD693"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Xem xét, trình ký</w:t>
            </w:r>
          </w:p>
        </w:tc>
        <w:tc>
          <w:tcPr>
            <w:tcW w:w="1418" w:type="dxa"/>
            <w:vAlign w:val="center"/>
          </w:tcPr>
          <w:p w14:paraId="2F43895D"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Lãnh đạo phòng chuyên môn</w:t>
            </w:r>
          </w:p>
        </w:tc>
        <w:tc>
          <w:tcPr>
            <w:tcW w:w="1276" w:type="dxa"/>
            <w:vAlign w:val="center"/>
          </w:tcPr>
          <w:p w14:paraId="4CF984F5"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w:t>
            </w:r>
          </w:p>
          <w:p w14:paraId="1B6E927C"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làm việc</w:t>
            </w:r>
          </w:p>
        </w:tc>
        <w:tc>
          <w:tcPr>
            <w:tcW w:w="1559" w:type="dxa"/>
            <w:vAlign w:val="center"/>
          </w:tcPr>
          <w:p w14:paraId="7BF64C9A"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vAlign w:val="center"/>
          </w:tcPr>
          <w:p w14:paraId="32E59A92"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phòng xem xét, kiểm tra hồ sơ và ký Phiếu trình, ký nháy Quyết định, ký nháy Giấy mời.</w:t>
            </w:r>
          </w:p>
        </w:tc>
      </w:tr>
      <w:tr w:rsidR="005D3EAD" w:rsidRPr="00F16BF3" w14:paraId="1D1BDE63" w14:textId="77777777" w:rsidTr="00A71B9E">
        <w:trPr>
          <w:trHeight w:val="70"/>
        </w:trPr>
        <w:tc>
          <w:tcPr>
            <w:tcW w:w="1021" w:type="dxa"/>
            <w:vAlign w:val="center"/>
          </w:tcPr>
          <w:p w14:paraId="7A5DA81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B7</w:t>
            </w:r>
          </w:p>
        </w:tc>
        <w:tc>
          <w:tcPr>
            <w:tcW w:w="1417" w:type="dxa"/>
            <w:vAlign w:val="center"/>
          </w:tcPr>
          <w:p w14:paraId="76058BD5"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Ký duyệt</w:t>
            </w:r>
          </w:p>
        </w:tc>
        <w:tc>
          <w:tcPr>
            <w:tcW w:w="1418" w:type="dxa"/>
            <w:vAlign w:val="center"/>
          </w:tcPr>
          <w:p w14:paraId="4DD26DBA"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 xml:space="preserve">Lãnh đạo Sở </w:t>
            </w:r>
          </w:p>
        </w:tc>
        <w:tc>
          <w:tcPr>
            <w:tcW w:w="1276" w:type="dxa"/>
            <w:vAlign w:val="center"/>
          </w:tcPr>
          <w:p w14:paraId="1CC86272"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0,5 ngày </w:t>
            </w:r>
          </w:p>
          <w:p w14:paraId="4E757C24"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làm việc</w:t>
            </w:r>
          </w:p>
        </w:tc>
        <w:tc>
          <w:tcPr>
            <w:tcW w:w="1559" w:type="dxa"/>
            <w:vAlign w:val="center"/>
          </w:tcPr>
          <w:p w14:paraId="0C284AEC"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vAlign w:val="center"/>
          </w:tcPr>
          <w:p w14:paraId="00CEEB0C"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Lãnh đạo Sở xem xét hồ sơ và ký duyệt.</w:t>
            </w:r>
          </w:p>
        </w:tc>
      </w:tr>
      <w:tr w:rsidR="005D3EAD" w:rsidRPr="00F16BF3" w14:paraId="3240FB3F" w14:textId="77777777" w:rsidTr="00A71B9E">
        <w:trPr>
          <w:trHeight w:val="70"/>
        </w:trPr>
        <w:tc>
          <w:tcPr>
            <w:tcW w:w="1021" w:type="dxa"/>
            <w:vAlign w:val="center"/>
          </w:tcPr>
          <w:p w14:paraId="512F4A31"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B8</w:t>
            </w:r>
          </w:p>
        </w:tc>
        <w:tc>
          <w:tcPr>
            <w:tcW w:w="1417" w:type="dxa"/>
            <w:vAlign w:val="center"/>
          </w:tcPr>
          <w:p w14:paraId="1E3E110F" w14:textId="77777777" w:rsidR="005D3EAD" w:rsidRPr="00F16BF3" w:rsidRDefault="005D3EAD" w:rsidP="00A71B9E">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Ban hành văn bản</w:t>
            </w:r>
          </w:p>
        </w:tc>
        <w:tc>
          <w:tcPr>
            <w:tcW w:w="1418" w:type="dxa"/>
            <w:vAlign w:val="center"/>
          </w:tcPr>
          <w:p w14:paraId="4E2120C0"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67F23758"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524223C1"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đã được phê duyệt</w:t>
            </w:r>
          </w:p>
        </w:tc>
        <w:tc>
          <w:tcPr>
            <w:tcW w:w="3572" w:type="dxa"/>
            <w:vAlign w:val="center"/>
          </w:tcPr>
          <w:p w14:paraId="4E627575" w14:textId="77777777" w:rsidR="005D3EAD" w:rsidRPr="00F16BF3" w:rsidRDefault="005D3EAD" w:rsidP="00A71B9E">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nl-NL"/>
              </w:rPr>
              <w:t>Lấy số, đóng dấu, ban hành văn bản và chuyển cho Bộ phận một cửa</w:t>
            </w:r>
          </w:p>
        </w:tc>
      </w:tr>
      <w:tr w:rsidR="005D3EAD" w:rsidRPr="00F16BF3" w14:paraId="6F14A595" w14:textId="77777777" w:rsidTr="00A71B9E">
        <w:trPr>
          <w:trHeight w:val="70"/>
        </w:trPr>
        <w:tc>
          <w:tcPr>
            <w:tcW w:w="1021" w:type="dxa"/>
            <w:vAlign w:val="center"/>
          </w:tcPr>
          <w:p w14:paraId="01F36F64"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B9</w:t>
            </w:r>
          </w:p>
        </w:tc>
        <w:tc>
          <w:tcPr>
            <w:tcW w:w="1417" w:type="dxa"/>
            <w:vAlign w:val="center"/>
          </w:tcPr>
          <w:p w14:paraId="7304F816" w14:textId="77777777" w:rsidR="005D3EAD" w:rsidRPr="00F16BF3" w:rsidRDefault="005D3EAD" w:rsidP="00A71B9E">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Họp Tổ chuyên gia thẩm định hoặc Hội đồng tư vấn thẩm định</w:t>
            </w:r>
          </w:p>
        </w:tc>
        <w:tc>
          <w:tcPr>
            <w:tcW w:w="1418" w:type="dxa"/>
            <w:vAlign w:val="center"/>
          </w:tcPr>
          <w:p w14:paraId="20AE5D02" w14:textId="77777777" w:rsidR="005D3EAD" w:rsidRPr="00F16BF3" w:rsidRDefault="005D3EAD" w:rsidP="00A71B9E">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5C32C741"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Thành lập Tổ chuyên gia thẩm định hoặc Hội đồng tư vấn thẩm định </w:t>
            </w:r>
          </w:p>
          <w:p w14:paraId="2312E4ED" w14:textId="77777777" w:rsidR="005D3EAD" w:rsidRPr="00F16BF3" w:rsidRDefault="005D3EAD" w:rsidP="00A71B9E">
            <w:pPr>
              <w:widowControl w:val="0"/>
              <w:jc w:val="center"/>
              <w:rPr>
                <w:rFonts w:ascii="Times New Roman" w:hAnsi="Times New Roman" w:cs="Times New Roman"/>
                <w:sz w:val="26"/>
                <w:szCs w:val="26"/>
              </w:rPr>
            </w:pPr>
            <w:r w:rsidRPr="00F16BF3">
              <w:rPr>
                <w:rFonts w:ascii="Times New Roman" w:hAnsi="Times New Roman" w:cs="Times New Roman"/>
                <w:sz w:val="26"/>
                <w:szCs w:val="26"/>
              </w:rPr>
              <w:t>6,5 ngày</w:t>
            </w:r>
          </w:p>
          <w:p w14:paraId="26E5298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làm việc</w:t>
            </w:r>
          </w:p>
        </w:tc>
        <w:tc>
          <w:tcPr>
            <w:tcW w:w="1559" w:type="dxa"/>
            <w:vAlign w:val="center"/>
          </w:tcPr>
          <w:p w14:paraId="4077A458" w14:textId="77777777" w:rsidR="005D3EAD" w:rsidRPr="00F16BF3" w:rsidRDefault="005D3EAD" w:rsidP="00A71B9E">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48E89E8F"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1F179E95"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682B6A4E"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w:t>
            </w:r>
          </w:p>
          <w:p w14:paraId="649A2AAB" w14:textId="77777777" w:rsidR="005D3EAD" w:rsidRPr="00F16BF3" w:rsidRDefault="005D3EAD" w:rsidP="00A71B9E">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ý kiến</w:t>
            </w:r>
          </w:p>
          <w:p w14:paraId="0963D763"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Giấy chứng nhận hoặc Văn bản từ chối.</w:t>
            </w:r>
          </w:p>
        </w:tc>
        <w:tc>
          <w:tcPr>
            <w:tcW w:w="3572" w:type="dxa"/>
            <w:vAlign w:val="center"/>
          </w:tcPr>
          <w:p w14:paraId="564AAEB4"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en-US"/>
              </w:rPr>
              <w:t xml:space="preserve">Họp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lập hồ sơ gồm:</w:t>
            </w:r>
          </w:p>
          <w:p w14:paraId="0A1D2302"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 Tổ chuyên gia hoặc Hội đồng tư vấn thẩm định, Phiếu ý kiến của thành viên; lập Phiếu trình, Giấy chứng nhận hoặc Văn bản từ chối.</w:t>
            </w:r>
          </w:p>
          <w:p w14:paraId="1AD4C19F" w14:textId="77777777" w:rsidR="005D3EAD" w:rsidRPr="00F16BF3" w:rsidRDefault="005D3EAD" w:rsidP="00A71B9E">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(Sau đây gọi tắt là Hồ sơ trình)</w:t>
            </w:r>
          </w:p>
        </w:tc>
      </w:tr>
      <w:tr w:rsidR="005D3EAD" w:rsidRPr="00F16BF3" w14:paraId="038A1F19" w14:textId="77777777" w:rsidTr="00A71B9E">
        <w:trPr>
          <w:trHeight w:val="70"/>
        </w:trPr>
        <w:tc>
          <w:tcPr>
            <w:tcW w:w="1021" w:type="dxa"/>
            <w:vAlign w:val="center"/>
          </w:tcPr>
          <w:p w14:paraId="06214782"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B10</w:t>
            </w:r>
          </w:p>
        </w:tc>
        <w:tc>
          <w:tcPr>
            <w:tcW w:w="1417" w:type="dxa"/>
            <w:vAlign w:val="center"/>
          </w:tcPr>
          <w:p w14:paraId="45C0FBCD" w14:textId="77777777" w:rsidR="005D3EAD" w:rsidRPr="00F16BF3" w:rsidRDefault="005D3EAD" w:rsidP="00A71B9E">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lang w:val="nl-NL"/>
              </w:rPr>
              <w:t>Xem xét, trình ký</w:t>
            </w:r>
          </w:p>
        </w:tc>
        <w:tc>
          <w:tcPr>
            <w:tcW w:w="1418" w:type="dxa"/>
            <w:vAlign w:val="center"/>
          </w:tcPr>
          <w:p w14:paraId="1788BC72"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 chuyên môn</w:t>
            </w:r>
          </w:p>
        </w:tc>
        <w:tc>
          <w:tcPr>
            <w:tcW w:w="1276" w:type="dxa"/>
            <w:vAlign w:val="center"/>
          </w:tcPr>
          <w:p w14:paraId="73B21423"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w:t>
            </w:r>
          </w:p>
          <w:p w14:paraId="11BB81C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616F24FB"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7FEAA206"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Lãnh đạo phòng xem xét, kiểm tra hồ sơ và ký Phiếu trình, ký nháy kết quả TTHC.</w:t>
            </w:r>
          </w:p>
          <w:p w14:paraId="6756AF25"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Trình Lãnh đạo Sở ký duyệt.</w:t>
            </w:r>
          </w:p>
        </w:tc>
      </w:tr>
      <w:tr w:rsidR="005D3EAD" w:rsidRPr="00F16BF3" w14:paraId="665084D9" w14:textId="77777777" w:rsidTr="00A71B9E">
        <w:trPr>
          <w:trHeight w:val="633"/>
        </w:trPr>
        <w:tc>
          <w:tcPr>
            <w:tcW w:w="1021" w:type="dxa"/>
            <w:vAlign w:val="center"/>
          </w:tcPr>
          <w:p w14:paraId="64D7B0D6"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B11</w:t>
            </w:r>
          </w:p>
        </w:tc>
        <w:tc>
          <w:tcPr>
            <w:tcW w:w="1417" w:type="dxa"/>
            <w:vAlign w:val="center"/>
          </w:tcPr>
          <w:p w14:paraId="41A7E8C5"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Ký duyệt</w:t>
            </w:r>
          </w:p>
        </w:tc>
        <w:tc>
          <w:tcPr>
            <w:tcW w:w="1418" w:type="dxa"/>
            <w:vAlign w:val="center"/>
          </w:tcPr>
          <w:p w14:paraId="61999E0A"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Lãnh đạo Sở </w:t>
            </w:r>
          </w:p>
        </w:tc>
        <w:tc>
          <w:tcPr>
            <w:tcW w:w="1276" w:type="dxa"/>
            <w:vAlign w:val="center"/>
          </w:tcPr>
          <w:p w14:paraId="5D50C29E"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0,5 ngày </w:t>
            </w:r>
          </w:p>
          <w:p w14:paraId="7E471132"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076B974A"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4597A98E" w14:textId="77777777" w:rsidR="005D3EAD" w:rsidRPr="00F16BF3" w:rsidRDefault="005D3EAD" w:rsidP="00A71B9E">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rPr>
              <w:t>Lãnh đạo Sở xem xét hồ sơ và ký duyệt kết quả TTHC.</w:t>
            </w:r>
          </w:p>
        </w:tc>
      </w:tr>
      <w:tr w:rsidR="005D3EAD" w:rsidRPr="00F16BF3" w14:paraId="1E89F82B" w14:textId="77777777" w:rsidTr="00A71B9E">
        <w:trPr>
          <w:trHeight w:val="64"/>
        </w:trPr>
        <w:tc>
          <w:tcPr>
            <w:tcW w:w="1021" w:type="dxa"/>
            <w:vAlign w:val="center"/>
          </w:tcPr>
          <w:p w14:paraId="3A0577FC"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B12</w:t>
            </w:r>
          </w:p>
        </w:tc>
        <w:tc>
          <w:tcPr>
            <w:tcW w:w="1417" w:type="dxa"/>
            <w:vAlign w:val="center"/>
          </w:tcPr>
          <w:p w14:paraId="7ED8E1C0"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61596F78" w14:textId="77777777" w:rsidR="005D3EAD" w:rsidRPr="00F16BF3" w:rsidRDefault="005D3EAD" w:rsidP="00A71B9E">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Công chức thụ lý hồ sơ</w:t>
            </w:r>
          </w:p>
        </w:tc>
        <w:tc>
          <w:tcPr>
            <w:tcW w:w="1276" w:type="dxa"/>
            <w:vAlign w:val="center"/>
          </w:tcPr>
          <w:p w14:paraId="3F163E03" w14:textId="77777777" w:rsidR="005D3EAD" w:rsidRPr="00F16BF3" w:rsidRDefault="005D3EAD" w:rsidP="00A71B9E">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0,25 ngày làm việc</w:t>
            </w:r>
          </w:p>
        </w:tc>
        <w:tc>
          <w:tcPr>
            <w:tcW w:w="1559" w:type="dxa"/>
            <w:vAlign w:val="center"/>
          </w:tcPr>
          <w:p w14:paraId="5355D6C0" w14:textId="77777777" w:rsidR="005D3EAD" w:rsidRPr="00F16BF3" w:rsidRDefault="005D3EAD" w:rsidP="00A71B9E">
            <w:pPr>
              <w:widowControl w:val="0"/>
              <w:spacing w:before="20" w:after="20"/>
              <w:jc w:val="center"/>
              <w:rPr>
                <w:rFonts w:ascii="Times New Roman" w:hAnsi="Times New Roman" w:cs="Times New Roman"/>
                <w:sz w:val="26"/>
                <w:szCs w:val="26"/>
              </w:rPr>
            </w:pPr>
            <w:r w:rsidRPr="00F16BF3">
              <w:rPr>
                <w:rFonts w:ascii="Times New Roman" w:hAnsi="Times New Roman" w:cs="Times New Roman"/>
                <w:sz w:val="26"/>
                <w:szCs w:val="26"/>
              </w:rPr>
              <w:t>Hồ sơ đã được phê duyệt</w:t>
            </w:r>
          </w:p>
        </w:tc>
        <w:tc>
          <w:tcPr>
            <w:tcW w:w="3572" w:type="dxa"/>
            <w:vAlign w:val="center"/>
          </w:tcPr>
          <w:p w14:paraId="1F1C5F8A" w14:textId="77777777" w:rsidR="005D3EAD" w:rsidRPr="00F16BF3" w:rsidRDefault="005D3EAD" w:rsidP="00A71B9E">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Lấy số, đóng dấu, ban hành văn bản và chuyển cho Bộ phận một cửa</w:t>
            </w:r>
          </w:p>
        </w:tc>
      </w:tr>
      <w:tr w:rsidR="005D3EAD" w:rsidRPr="00F16BF3" w14:paraId="09FB0CEF" w14:textId="77777777" w:rsidTr="00A71B9E">
        <w:trPr>
          <w:trHeight w:val="64"/>
        </w:trPr>
        <w:tc>
          <w:tcPr>
            <w:tcW w:w="1021" w:type="dxa"/>
          </w:tcPr>
          <w:p w14:paraId="2E024497"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w:t>
            </w:r>
            <w:r>
              <w:rPr>
                <w:rFonts w:ascii="Times New Roman" w:hAnsi="Times New Roman" w:cs="Times New Roman"/>
                <w:sz w:val="26"/>
                <w:szCs w:val="26"/>
                <w:lang w:val="vi-VN"/>
              </w:rPr>
              <w:t xml:space="preserve"> 13</w:t>
            </w:r>
          </w:p>
        </w:tc>
        <w:tc>
          <w:tcPr>
            <w:tcW w:w="1417" w:type="dxa"/>
          </w:tcPr>
          <w:p w14:paraId="280E2CD3" w14:textId="77777777" w:rsidR="005D3EAD" w:rsidRPr="00F16BF3" w:rsidRDefault="005D3EAD" w:rsidP="00A71B9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 xml:space="preserve">Trả kết quả, lưu hồ sơ, thống kê và theo </w:t>
            </w:r>
            <w:r>
              <w:rPr>
                <w:rFonts w:ascii="Times New Roman" w:hAnsi="Times New Roman" w:cs="Times New Roman"/>
                <w:b/>
                <w:sz w:val="26"/>
                <w:szCs w:val="26"/>
                <w:lang w:val="nl-NL"/>
              </w:rPr>
              <w:lastRenderedPageBreak/>
              <w:t>dõi</w:t>
            </w:r>
          </w:p>
        </w:tc>
        <w:tc>
          <w:tcPr>
            <w:tcW w:w="1418" w:type="dxa"/>
          </w:tcPr>
          <w:p w14:paraId="42DA5792" w14:textId="77777777" w:rsidR="005D3EAD" w:rsidRPr="00F16BF3" w:rsidRDefault="005D3EAD" w:rsidP="00A71B9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lastRenderedPageBreak/>
              <w:t xml:space="preserve">Bộ phận </w:t>
            </w:r>
            <w:r>
              <w:rPr>
                <w:rFonts w:ascii="Times New Roman" w:hAnsi="Times New Roman" w:cs="Times New Roman"/>
                <w:sz w:val="26"/>
                <w:szCs w:val="26"/>
                <w:lang w:val="nl-NL"/>
              </w:rPr>
              <w:t>M</w:t>
            </w:r>
            <w:r w:rsidRPr="00A71308">
              <w:rPr>
                <w:rFonts w:ascii="Times New Roman" w:hAnsi="Times New Roman" w:cs="Times New Roman"/>
                <w:sz w:val="26"/>
                <w:szCs w:val="26"/>
                <w:lang w:val="nl-NL"/>
              </w:rPr>
              <w:t>ột cửa</w:t>
            </w:r>
          </w:p>
        </w:tc>
        <w:tc>
          <w:tcPr>
            <w:tcW w:w="1276" w:type="dxa"/>
          </w:tcPr>
          <w:p w14:paraId="4D5E495D" w14:textId="77777777" w:rsidR="005D3EAD" w:rsidRPr="00F16BF3" w:rsidRDefault="005D3EAD" w:rsidP="00A71B9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559" w:type="dxa"/>
          </w:tcPr>
          <w:p w14:paraId="35316002" w14:textId="77777777" w:rsidR="005D3EAD" w:rsidRPr="00F16BF3" w:rsidRDefault="005D3EAD" w:rsidP="00A71B9E">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423D03CB" w14:textId="77777777" w:rsidR="005D3EAD" w:rsidRDefault="005D3EAD"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39C75F22" w14:textId="77777777" w:rsidR="005D3EAD" w:rsidRDefault="005D3EAD" w:rsidP="00A71B9E">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309973C5" w14:textId="77777777" w:rsidR="005D3EAD" w:rsidRPr="00F16BF3" w:rsidRDefault="005D3EAD" w:rsidP="00A71B9E">
            <w:pPr>
              <w:widowControl w:val="0"/>
              <w:spacing w:before="60" w:after="60"/>
              <w:jc w:val="both"/>
              <w:rPr>
                <w:rFonts w:ascii="Times New Roman" w:hAnsi="Times New Roman" w:cs="Times New Roman"/>
                <w:sz w:val="26"/>
                <w:szCs w:val="26"/>
                <w:lang w:val="nl-NL"/>
              </w:rPr>
            </w:pPr>
            <w:r>
              <w:rPr>
                <w:rFonts w:ascii="Times New Roman" w:hAnsi="Times New Roman" w:cs="Times New Roman"/>
                <w:sz w:val="26"/>
                <w:szCs w:val="26"/>
                <w:lang w:val="en-US"/>
              </w:rPr>
              <w:t xml:space="preserve">- Chuyển trả Văn thư nếu có yêu </w:t>
            </w:r>
            <w:r>
              <w:rPr>
                <w:rFonts w:ascii="Times New Roman" w:hAnsi="Times New Roman" w:cs="Times New Roman"/>
                <w:sz w:val="26"/>
                <w:szCs w:val="26"/>
                <w:lang w:val="en-US"/>
              </w:rPr>
              <w:lastRenderedPageBreak/>
              <w:t>cầu.</w:t>
            </w:r>
          </w:p>
        </w:tc>
      </w:tr>
    </w:tbl>
    <w:p w14:paraId="42ACBDAE" w14:textId="77777777" w:rsidR="005D3EAD" w:rsidRDefault="005D3EAD" w:rsidP="005D3EAD">
      <w:pPr>
        <w:pStyle w:val="BodyText"/>
        <w:spacing w:before="120" w:after="120"/>
        <w:rPr>
          <w:rFonts w:ascii="Times New Roman" w:hAnsi="Times New Roman" w:cs="Times New Roman"/>
          <w:b/>
          <w:sz w:val="26"/>
          <w:szCs w:val="26"/>
        </w:rPr>
      </w:pPr>
    </w:p>
    <w:p w14:paraId="1BFFF45F" w14:textId="5EA38832" w:rsidR="004D00CA" w:rsidRPr="00A547A0" w:rsidRDefault="00714241" w:rsidP="009B001C">
      <w:pPr>
        <w:pStyle w:val="BodyText"/>
        <w:spacing w:before="120" w:after="120"/>
        <w:ind w:firstLine="567"/>
        <w:rPr>
          <w:rFonts w:ascii="Times New Roman" w:hAnsi="Times New Roman" w:cs="Times New Roman"/>
          <w:b/>
          <w:sz w:val="26"/>
          <w:szCs w:val="26"/>
        </w:rPr>
      </w:pPr>
      <w:r w:rsidRPr="00A547A0">
        <w:rPr>
          <w:rFonts w:ascii="Times New Roman" w:hAnsi="Times New Roman" w:cs="Times New Roman"/>
          <w:b/>
          <w:sz w:val="26"/>
          <w:szCs w:val="26"/>
        </w:rPr>
        <w:t>IV</w:t>
      </w:r>
      <w:r w:rsidR="00897895" w:rsidRPr="00A547A0">
        <w:rPr>
          <w:rFonts w:ascii="Times New Roman" w:hAnsi="Times New Roman" w:cs="Times New Roman"/>
          <w:b/>
          <w:sz w:val="26"/>
          <w:szCs w:val="26"/>
        </w:rPr>
        <w:t xml:space="preserve">. </w:t>
      </w:r>
      <w:r w:rsidR="00897895" w:rsidRPr="00A547A0">
        <w:rPr>
          <w:rFonts w:ascii="Times New Roman" w:hAnsi="Times New Roman" w:cs="Times New Roman"/>
          <w:b/>
          <w:sz w:val="26"/>
          <w:szCs w:val="26"/>
          <w:lang w:val="en-US"/>
        </w:rPr>
        <w:t>BIỂU</w:t>
      </w:r>
      <w:r w:rsidR="00897895" w:rsidRPr="00A547A0">
        <w:rPr>
          <w:rFonts w:ascii="Times New Roman" w:hAnsi="Times New Roman" w:cs="Times New Roman"/>
          <w:b/>
          <w:sz w:val="26"/>
          <w:szCs w:val="26"/>
        </w:rPr>
        <w:t xml:space="preserve"> MẪU</w:t>
      </w:r>
    </w:p>
    <w:p w14:paraId="454EA7EB" w14:textId="77777777" w:rsidR="00D83724" w:rsidRPr="00A547A0" w:rsidRDefault="00897895" w:rsidP="00D83724">
      <w:pPr>
        <w:spacing w:before="120" w:after="120"/>
        <w:ind w:firstLine="567"/>
        <w:jc w:val="both"/>
        <w:rPr>
          <w:rFonts w:ascii="Times New Roman" w:hAnsi="Times New Roman" w:cs="Times New Roman"/>
          <w:sz w:val="26"/>
          <w:szCs w:val="26"/>
        </w:rPr>
      </w:pPr>
      <w:r w:rsidRPr="00A547A0">
        <w:rPr>
          <w:rFonts w:ascii="Times New Roman" w:hAnsi="Times New Roman" w:cs="Times New Roman"/>
          <w:sz w:val="26"/>
          <w:szCs w:val="26"/>
        </w:rPr>
        <w:t>Các</w:t>
      </w:r>
      <w:r w:rsidR="00292BBB" w:rsidRPr="00A547A0">
        <w:rPr>
          <w:rFonts w:ascii="Times New Roman" w:hAnsi="Times New Roman" w:cs="Times New Roman"/>
          <w:sz w:val="26"/>
          <w:szCs w:val="26"/>
        </w:rPr>
        <w:t xml:space="preserve"> b</w:t>
      </w:r>
      <w:r w:rsidRPr="00A547A0">
        <w:rPr>
          <w:rFonts w:ascii="Times New Roman" w:hAnsi="Times New Roman" w:cs="Times New Roman"/>
          <w:sz w:val="26"/>
          <w:szCs w:val="26"/>
        </w:rPr>
        <w:t xml:space="preserve">iểu mẫu </w:t>
      </w:r>
      <w:r w:rsidR="00B366F9" w:rsidRPr="00A547A0">
        <w:rPr>
          <w:rFonts w:ascii="Times New Roman" w:hAnsi="Times New Roman" w:cs="Times New Roman"/>
          <w:sz w:val="26"/>
          <w:szCs w:val="26"/>
        </w:rPr>
        <w:t>sử dụng tại các bước công việc:</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A547A0" w:rsidRPr="00A547A0" w14:paraId="6C489345" w14:textId="77777777" w:rsidTr="005371CE">
        <w:tc>
          <w:tcPr>
            <w:tcW w:w="852" w:type="dxa"/>
            <w:vAlign w:val="center"/>
          </w:tcPr>
          <w:p w14:paraId="758CC02E" w14:textId="77777777" w:rsidR="00897895" w:rsidRPr="00A547A0" w:rsidRDefault="00BB0CF0" w:rsidP="005D1BEC">
            <w:pPr>
              <w:spacing w:before="60" w:after="60"/>
              <w:rPr>
                <w:rFonts w:ascii="Times New Roman" w:hAnsi="Times New Roman" w:cs="Times New Roman"/>
                <w:b/>
                <w:sz w:val="26"/>
                <w:szCs w:val="26"/>
              </w:rPr>
            </w:pPr>
            <w:r w:rsidRPr="00A547A0">
              <w:rPr>
                <w:rFonts w:ascii="Times New Roman" w:hAnsi="Times New Roman" w:cs="Times New Roman"/>
                <w:b/>
                <w:sz w:val="26"/>
                <w:szCs w:val="26"/>
              </w:rPr>
              <w:t>S</w:t>
            </w:r>
            <w:r w:rsidR="00897895" w:rsidRPr="00A547A0">
              <w:rPr>
                <w:rFonts w:ascii="Times New Roman" w:hAnsi="Times New Roman" w:cs="Times New Roman"/>
                <w:b/>
                <w:sz w:val="26"/>
                <w:szCs w:val="26"/>
              </w:rPr>
              <w:t>TT</w:t>
            </w:r>
          </w:p>
        </w:tc>
        <w:tc>
          <w:tcPr>
            <w:tcW w:w="1275" w:type="dxa"/>
            <w:vAlign w:val="center"/>
          </w:tcPr>
          <w:p w14:paraId="33B58E70" w14:textId="77777777" w:rsidR="00897895" w:rsidRPr="00A547A0" w:rsidRDefault="00897895" w:rsidP="005D1BEC">
            <w:pPr>
              <w:spacing w:before="60" w:after="60"/>
              <w:jc w:val="center"/>
              <w:rPr>
                <w:rFonts w:ascii="Times New Roman" w:hAnsi="Times New Roman" w:cs="Times New Roman"/>
                <w:b/>
                <w:sz w:val="26"/>
                <w:szCs w:val="26"/>
              </w:rPr>
            </w:pPr>
            <w:r w:rsidRPr="00A547A0">
              <w:rPr>
                <w:rFonts w:ascii="Times New Roman" w:hAnsi="Times New Roman" w:cs="Times New Roman"/>
                <w:b/>
                <w:sz w:val="26"/>
                <w:szCs w:val="26"/>
              </w:rPr>
              <w:t>Mã hiệu</w:t>
            </w:r>
          </w:p>
        </w:tc>
        <w:tc>
          <w:tcPr>
            <w:tcW w:w="7938" w:type="dxa"/>
            <w:vAlign w:val="center"/>
          </w:tcPr>
          <w:p w14:paraId="57261D8D" w14:textId="77777777" w:rsidR="00897895" w:rsidRPr="00A547A0" w:rsidRDefault="00897895" w:rsidP="005D1BEC">
            <w:pPr>
              <w:spacing w:before="60" w:after="60"/>
              <w:jc w:val="center"/>
              <w:rPr>
                <w:rFonts w:ascii="Times New Roman" w:hAnsi="Times New Roman" w:cs="Times New Roman"/>
                <w:b/>
                <w:sz w:val="26"/>
                <w:szCs w:val="26"/>
              </w:rPr>
            </w:pPr>
            <w:r w:rsidRPr="00A547A0">
              <w:rPr>
                <w:rFonts w:ascii="Times New Roman" w:hAnsi="Times New Roman" w:cs="Times New Roman"/>
                <w:b/>
                <w:sz w:val="26"/>
                <w:szCs w:val="26"/>
              </w:rPr>
              <w:t xml:space="preserve">Tên </w:t>
            </w:r>
            <w:r w:rsidR="000A47F3" w:rsidRPr="00A547A0">
              <w:rPr>
                <w:rFonts w:ascii="Times New Roman" w:hAnsi="Times New Roman" w:cs="Times New Roman"/>
                <w:b/>
                <w:sz w:val="26"/>
                <w:szCs w:val="26"/>
              </w:rPr>
              <w:t>b</w:t>
            </w:r>
            <w:r w:rsidRPr="00A547A0">
              <w:rPr>
                <w:rFonts w:ascii="Times New Roman" w:hAnsi="Times New Roman" w:cs="Times New Roman"/>
                <w:b/>
                <w:sz w:val="26"/>
                <w:szCs w:val="26"/>
              </w:rPr>
              <w:t>iểu mẫu</w:t>
            </w:r>
          </w:p>
        </w:tc>
      </w:tr>
      <w:tr w:rsidR="00A547A0" w:rsidRPr="00A547A0" w14:paraId="6E7BC18E" w14:textId="77777777" w:rsidTr="005371CE">
        <w:tc>
          <w:tcPr>
            <w:tcW w:w="852" w:type="dxa"/>
            <w:vAlign w:val="center"/>
          </w:tcPr>
          <w:p w14:paraId="3746B13B" w14:textId="77777777" w:rsidR="00302995" w:rsidRPr="00A547A0" w:rsidRDefault="00302995" w:rsidP="00302995">
            <w:pPr>
              <w:autoSpaceDE/>
              <w:autoSpaceDN/>
              <w:spacing w:before="60" w:after="60"/>
              <w:jc w:val="center"/>
              <w:rPr>
                <w:rFonts w:ascii="Times New Roman" w:hAnsi="Times New Roman" w:cs="Times New Roman"/>
                <w:sz w:val="26"/>
                <w:szCs w:val="26"/>
              </w:rPr>
            </w:pPr>
            <w:r w:rsidRPr="00A547A0">
              <w:rPr>
                <w:rFonts w:ascii="Times New Roman" w:hAnsi="Times New Roman" w:cs="Times New Roman"/>
                <w:sz w:val="26"/>
                <w:szCs w:val="26"/>
              </w:rPr>
              <w:t>1</w:t>
            </w:r>
          </w:p>
        </w:tc>
        <w:tc>
          <w:tcPr>
            <w:tcW w:w="1275" w:type="dxa"/>
            <w:vAlign w:val="center"/>
          </w:tcPr>
          <w:p w14:paraId="2E0A0551" w14:textId="77777777" w:rsidR="00302995" w:rsidRPr="00A547A0" w:rsidRDefault="00302995" w:rsidP="00302995">
            <w:pPr>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rPr>
              <w:t>BM 0</w:t>
            </w:r>
            <w:r w:rsidRPr="00A547A0">
              <w:rPr>
                <w:rFonts w:ascii="Times New Roman" w:hAnsi="Times New Roman" w:cs="Times New Roman"/>
                <w:sz w:val="26"/>
                <w:szCs w:val="26"/>
                <w:lang w:val="en-US"/>
              </w:rPr>
              <w:t>1</w:t>
            </w:r>
          </w:p>
        </w:tc>
        <w:tc>
          <w:tcPr>
            <w:tcW w:w="7938" w:type="dxa"/>
          </w:tcPr>
          <w:p w14:paraId="517AC8F2" w14:textId="77777777" w:rsidR="00302995" w:rsidRPr="00A547A0" w:rsidRDefault="00302995" w:rsidP="00302995">
            <w:pPr>
              <w:spacing w:before="60" w:after="60"/>
              <w:jc w:val="both"/>
              <w:rPr>
                <w:rFonts w:ascii="Times New Roman" w:hAnsi="Times New Roman" w:cs="Times New Roman"/>
                <w:sz w:val="26"/>
                <w:szCs w:val="26"/>
                <w:lang w:val="en-US"/>
              </w:rPr>
            </w:pPr>
            <w:r w:rsidRPr="00A547A0">
              <w:rPr>
                <w:rFonts w:ascii="Times New Roman" w:hAnsi="Times New Roman" w:cs="Times New Roman"/>
                <w:sz w:val="26"/>
                <w:szCs w:val="26"/>
                <w:lang w:val="en-US"/>
              </w:rPr>
              <w:t>Giấy tiế</w:t>
            </w:r>
            <w:r w:rsidR="0062075B" w:rsidRPr="00A547A0">
              <w:rPr>
                <w:rFonts w:ascii="Times New Roman" w:hAnsi="Times New Roman" w:cs="Times New Roman"/>
                <w:sz w:val="26"/>
                <w:szCs w:val="26"/>
                <w:lang w:val="en-US"/>
              </w:rPr>
              <w:t>p nhận hồ sơ và hẹn trả kết quả</w:t>
            </w:r>
          </w:p>
        </w:tc>
      </w:tr>
      <w:tr w:rsidR="00A547A0" w:rsidRPr="00A547A0" w14:paraId="39EF1F62" w14:textId="77777777" w:rsidTr="005371CE">
        <w:tc>
          <w:tcPr>
            <w:tcW w:w="852" w:type="dxa"/>
            <w:vAlign w:val="center"/>
          </w:tcPr>
          <w:p w14:paraId="1CBD5608" w14:textId="77777777" w:rsidR="00302995" w:rsidRPr="00A547A0" w:rsidRDefault="00302995" w:rsidP="00302995">
            <w:pPr>
              <w:autoSpaceDE/>
              <w:autoSpaceDN/>
              <w:spacing w:before="60" w:after="60"/>
              <w:jc w:val="center"/>
              <w:rPr>
                <w:rFonts w:ascii="Times New Roman" w:hAnsi="Times New Roman" w:cs="Times New Roman"/>
                <w:sz w:val="26"/>
                <w:szCs w:val="26"/>
              </w:rPr>
            </w:pPr>
            <w:r w:rsidRPr="00A547A0">
              <w:rPr>
                <w:rFonts w:ascii="Times New Roman" w:hAnsi="Times New Roman" w:cs="Times New Roman"/>
                <w:sz w:val="26"/>
                <w:szCs w:val="26"/>
              </w:rPr>
              <w:t>2</w:t>
            </w:r>
          </w:p>
        </w:tc>
        <w:tc>
          <w:tcPr>
            <w:tcW w:w="1275" w:type="dxa"/>
            <w:vAlign w:val="center"/>
          </w:tcPr>
          <w:p w14:paraId="269A24AF" w14:textId="77777777" w:rsidR="00302995" w:rsidRPr="00A547A0" w:rsidRDefault="00302995" w:rsidP="00302995">
            <w:pPr>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rPr>
              <w:t>BM 0</w:t>
            </w:r>
            <w:r w:rsidRPr="00A547A0">
              <w:rPr>
                <w:rFonts w:ascii="Times New Roman" w:hAnsi="Times New Roman" w:cs="Times New Roman"/>
                <w:sz w:val="26"/>
                <w:szCs w:val="26"/>
                <w:lang w:val="vi-VN"/>
              </w:rPr>
              <w:t>2</w:t>
            </w:r>
          </w:p>
        </w:tc>
        <w:tc>
          <w:tcPr>
            <w:tcW w:w="7938" w:type="dxa"/>
          </w:tcPr>
          <w:p w14:paraId="027E14C3" w14:textId="77777777" w:rsidR="00302995" w:rsidRPr="00A547A0" w:rsidRDefault="00302995" w:rsidP="00302995">
            <w:pPr>
              <w:spacing w:before="60" w:after="60"/>
              <w:jc w:val="both"/>
              <w:rPr>
                <w:rFonts w:ascii="Times New Roman" w:hAnsi="Times New Roman" w:cs="Times New Roman"/>
                <w:sz w:val="26"/>
                <w:szCs w:val="26"/>
                <w:lang w:val="vi-VN"/>
              </w:rPr>
            </w:pPr>
            <w:r w:rsidRPr="00A547A0">
              <w:rPr>
                <w:rFonts w:ascii="Times New Roman" w:hAnsi="Times New Roman" w:cs="Times New Roman"/>
                <w:sz w:val="26"/>
                <w:szCs w:val="26"/>
                <w:lang w:val="vi-VN"/>
              </w:rPr>
              <w:t>Phiếu yêu cầu bổ sung, hoàn thiện hồ sơ</w:t>
            </w:r>
          </w:p>
        </w:tc>
      </w:tr>
      <w:tr w:rsidR="00A547A0" w:rsidRPr="00A547A0" w14:paraId="581E32DE" w14:textId="77777777" w:rsidTr="005371CE">
        <w:tc>
          <w:tcPr>
            <w:tcW w:w="852" w:type="dxa"/>
            <w:vAlign w:val="center"/>
          </w:tcPr>
          <w:p w14:paraId="2593C254" w14:textId="77777777" w:rsidR="00302995" w:rsidRPr="00A547A0" w:rsidRDefault="00302995" w:rsidP="00302995">
            <w:pPr>
              <w:autoSpaceDE/>
              <w:autoSpaceDN/>
              <w:spacing w:before="60" w:after="60"/>
              <w:jc w:val="center"/>
              <w:rPr>
                <w:rFonts w:ascii="Times New Roman" w:hAnsi="Times New Roman" w:cs="Times New Roman"/>
                <w:sz w:val="26"/>
                <w:szCs w:val="26"/>
              </w:rPr>
            </w:pPr>
            <w:r w:rsidRPr="00A547A0">
              <w:rPr>
                <w:rFonts w:ascii="Times New Roman" w:hAnsi="Times New Roman" w:cs="Times New Roman"/>
                <w:sz w:val="26"/>
                <w:szCs w:val="26"/>
              </w:rPr>
              <w:t>3</w:t>
            </w:r>
          </w:p>
        </w:tc>
        <w:tc>
          <w:tcPr>
            <w:tcW w:w="1275" w:type="dxa"/>
            <w:vAlign w:val="center"/>
          </w:tcPr>
          <w:p w14:paraId="3092E530" w14:textId="77777777" w:rsidR="00302995" w:rsidRPr="00A547A0" w:rsidRDefault="00302995" w:rsidP="00302995">
            <w:pPr>
              <w:spacing w:before="60" w:after="60"/>
              <w:jc w:val="center"/>
              <w:rPr>
                <w:rFonts w:ascii="Times New Roman" w:hAnsi="Times New Roman" w:cs="Times New Roman"/>
                <w:sz w:val="26"/>
                <w:szCs w:val="26"/>
              </w:rPr>
            </w:pPr>
            <w:r w:rsidRPr="00A547A0">
              <w:rPr>
                <w:rFonts w:ascii="Times New Roman" w:hAnsi="Times New Roman" w:cs="Times New Roman"/>
                <w:sz w:val="26"/>
                <w:szCs w:val="26"/>
              </w:rPr>
              <w:t>BM 03</w:t>
            </w:r>
          </w:p>
        </w:tc>
        <w:tc>
          <w:tcPr>
            <w:tcW w:w="7938" w:type="dxa"/>
          </w:tcPr>
          <w:p w14:paraId="0E6F1FA8" w14:textId="77777777" w:rsidR="00302995" w:rsidRPr="00A547A0" w:rsidRDefault="00302995" w:rsidP="00302995">
            <w:pPr>
              <w:spacing w:before="60" w:after="60"/>
              <w:jc w:val="both"/>
              <w:rPr>
                <w:rFonts w:ascii="Times New Roman" w:hAnsi="Times New Roman" w:cs="Times New Roman"/>
                <w:sz w:val="26"/>
                <w:szCs w:val="26"/>
                <w:lang w:val="en-US"/>
              </w:rPr>
            </w:pPr>
            <w:r w:rsidRPr="00A547A0">
              <w:rPr>
                <w:rFonts w:ascii="Times New Roman" w:hAnsi="Times New Roman" w:cs="Times New Roman"/>
                <w:sz w:val="26"/>
                <w:szCs w:val="26"/>
                <w:lang w:val="en-US"/>
              </w:rPr>
              <w:t>Phiếu từ chối tiếp nhận giải quyết hồ sơ</w:t>
            </w:r>
          </w:p>
        </w:tc>
      </w:tr>
      <w:tr w:rsidR="00A547A0" w:rsidRPr="00A547A0" w14:paraId="61451079" w14:textId="77777777" w:rsidTr="00EB5D0A">
        <w:tc>
          <w:tcPr>
            <w:tcW w:w="852" w:type="dxa"/>
            <w:vAlign w:val="center"/>
          </w:tcPr>
          <w:p w14:paraId="19924964" w14:textId="77777777" w:rsidR="00630F84" w:rsidRPr="00A547A0" w:rsidRDefault="00630F84" w:rsidP="00630F84">
            <w:pPr>
              <w:autoSpaceDE/>
              <w:autoSpaceDN/>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lang w:val="vi-VN"/>
              </w:rPr>
              <w:t>4</w:t>
            </w:r>
          </w:p>
        </w:tc>
        <w:tc>
          <w:tcPr>
            <w:tcW w:w="1275" w:type="dxa"/>
            <w:vAlign w:val="center"/>
          </w:tcPr>
          <w:p w14:paraId="1C163388" w14:textId="77777777" w:rsidR="00630F84" w:rsidRPr="00A547A0" w:rsidRDefault="00630F84" w:rsidP="00630F84">
            <w:pPr>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rPr>
              <w:t>BM 0</w:t>
            </w:r>
            <w:r w:rsidRPr="00A547A0">
              <w:rPr>
                <w:rFonts w:ascii="Times New Roman" w:hAnsi="Times New Roman" w:cs="Times New Roman"/>
                <w:sz w:val="26"/>
                <w:szCs w:val="26"/>
                <w:lang w:val="vi-VN"/>
              </w:rPr>
              <w:t>4</w:t>
            </w:r>
          </w:p>
        </w:tc>
        <w:tc>
          <w:tcPr>
            <w:tcW w:w="7938" w:type="dxa"/>
            <w:vAlign w:val="center"/>
          </w:tcPr>
          <w:p w14:paraId="1AC3B6B5" w14:textId="0E4018BB" w:rsidR="00630F84" w:rsidRPr="00A547A0" w:rsidRDefault="0023174C" w:rsidP="00630F84">
            <w:pPr>
              <w:spacing w:before="60" w:after="60"/>
              <w:jc w:val="both"/>
              <w:rPr>
                <w:rFonts w:ascii="Times New Roman" w:hAnsi="Times New Roman" w:cs="Times New Roman"/>
                <w:sz w:val="26"/>
                <w:szCs w:val="26"/>
                <w:lang w:val="vi-VN"/>
              </w:rPr>
            </w:pPr>
            <w:r w:rsidRPr="00A547A0">
              <w:rPr>
                <w:rFonts w:ascii="Times New Roman" w:hAnsi="Times New Roman" w:cs="Times New Roman"/>
                <w:sz w:val="26"/>
                <w:szCs w:val="26"/>
                <w:lang w:val="vi-VN"/>
              </w:rPr>
              <w:t>Đơn đề nghị cấp Giấy chứng nhận hoạt động ứng dụng công nghệ cao dành cho cá nhân theo Mẫu B1-CNHĐUD Phụ lục Thông tư số 15/2023/TT-BKHCN</w:t>
            </w:r>
          </w:p>
        </w:tc>
      </w:tr>
      <w:tr w:rsidR="00A547A0" w:rsidRPr="00A547A0" w14:paraId="5F8ACDBC" w14:textId="77777777" w:rsidTr="005371CE">
        <w:tc>
          <w:tcPr>
            <w:tcW w:w="852" w:type="dxa"/>
            <w:vAlign w:val="center"/>
          </w:tcPr>
          <w:p w14:paraId="3195E02E" w14:textId="77777777" w:rsidR="00630F84" w:rsidRPr="00A547A0" w:rsidRDefault="00630F84" w:rsidP="00630F84">
            <w:pPr>
              <w:autoSpaceDE/>
              <w:autoSpaceDN/>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lang w:val="vi-VN"/>
              </w:rPr>
              <w:t>5</w:t>
            </w:r>
          </w:p>
        </w:tc>
        <w:tc>
          <w:tcPr>
            <w:tcW w:w="1275" w:type="dxa"/>
            <w:vAlign w:val="center"/>
          </w:tcPr>
          <w:p w14:paraId="5DC5FF9A" w14:textId="77777777" w:rsidR="00630F84" w:rsidRPr="00A547A0" w:rsidRDefault="00630F84" w:rsidP="00630F84">
            <w:pPr>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rPr>
              <w:t>BM 0</w:t>
            </w:r>
            <w:r w:rsidRPr="00A547A0">
              <w:rPr>
                <w:rFonts w:ascii="Times New Roman" w:hAnsi="Times New Roman" w:cs="Times New Roman"/>
                <w:sz w:val="26"/>
                <w:szCs w:val="26"/>
                <w:lang w:val="vi-VN"/>
              </w:rPr>
              <w:t>5</w:t>
            </w:r>
          </w:p>
        </w:tc>
        <w:tc>
          <w:tcPr>
            <w:tcW w:w="7938" w:type="dxa"/>
          </w:tcPr>
          <w:p w14:paraId="0FEBAE4F" w14:textId="0B5D77C9" w:rsidR="00630F84" w:rsidRPr="00A547A0" w:rsidRDefault="0006190C" w:rsidP="00630F84">
            <w:pPr>
              <w:spacing w:before="60" w:after="60"/>
              <w:jc w:val="both"/>
              <w:rPr>
                <w:rFonts w:ascii="Times New Roman" w:hAnsi="Times New Roman" w:cs="Times New Roman"/>
                <w:sz w:val="26"/>
                <w:szCs w:val="26"/>
                <w:lang w:val="vi-VN"/>
              </w:rPr>
            </w:pPr>
            <w:r w:rsidRPr="00A547A0">
              <w:rPr>
                <w:rFonts w:ascii="Times New Roman" w:hAnsi="Times New Roman" w:cs="Times New Roman"/>
                <w:sz w:val="26"/>
                <w:szCs w:val="26"/>
                <w:lang w:val="en-US"/>
              </w:rPr>
              <w:t>T</w:t>
            </w:r>
            <w:r w:rsidRPr="00A547A0">
              <w:rPr>
                <w:rFonts w:ascii="Times New Roman" w:hAnsi="Times New Roman" w:cs="Times New Roman"/>
                <w:sz w:val="26"/>
                <w:szCs w:val="26"/>
                <w:lang w:val="vi-VN"/>
              </w:rPr>
              <w:t xml:space="preserve">huyết minh dự án ứng dụng công nghệ cao </w:t>
            </w:r>
            <w:r w:rsidRPr="00A547A0">
              <w:rPr>
                <w:rFonts w:ascii="Times New Roman" w:hAnsi="Times New Roman" w:cs="Times New Roman"/>
                <w:sz w:val="26"/>
                <w:szCs w:val="26"/>
                <w:lang w:val="en-US"/>
              </w:rPr>
              <w:t>theo Mẫu B2-TMDAUD Phụ lục Thông tư số 04/2020/TT-BKHCN</w:t>
            </w:r>
          </w:p>
        </w:tc>
      </w:tr>
      <w:tr w:rsidR="00A547A0" w:rsidRPr="00A547A0" w14:paraId="77CB53F6" w14:textId="77777777" w:rsidTr="005371CE">
        <w:tc>
          <w:tcPr>
            <w:tcW w:w="852" w:type="dxa"/>
            <w:vAlign w:val="center"/>
          </w:tcPr>
          <w:p w14:paraId="6B03989C" w14:textId="77777777" w:rsidR="00F23ACD" w:rsidRPr="00A547A0" w:rsidRDefault="003B5912" w:rsidP="005D1BEC">
            <w:pPr>
              <w:autoSpaceDE/>
              <w:autoSpaceDN/>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lang w:val="vi-VN"/>
              </w:rPr>
              <w:t>6</w:t>
            </w:r>
          </w:p>
        </w:tc>
        <w:tc>
          <w:tcPr>
            <w:tcW w:w="1275" w:type="dxa"/>
            <w:vAlign w:val="center"/>
          </w:tcPr>
          <w:p w14:paraId="0402876B" w14:textId="77777777" w:rsidR="00F23ACD" w:rsidRPr="00A547A0" w:rsidRDefault="00700837" w:rsidP="005D1BEC">
            <w:pPr>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rPr>
              <w:t>BM 0</w:t>
            </w:r>
            <w:r w:rsidR="003B5912" w:rsidRPr="00A547A0">
              <w:rPr>
                <w:rFonts w:ascii="Times New Roman" w:hAnsi="Times New Roman" w:cs="Times New Roman"/>
                <w:sz w:val="26"/>
                <w:szCs w:val="26"/>
                <w:lang w:val="vi-VN"/>
              </w:rPr>
              <w:t>6</w:t>
            </w:r>
          </w:p>
        </w:tc>
        <w:tc>
          <w:tcPr>
            <w:tcW w:w="7938" w:type="dxa"/>
          </w:tcPr>
          <w:p w14:paraId="7011D954" w14:textId="16D8152E" w:rsidR="00F23ACD" w:rsidRPr="00A547A0" w:rsidRDefault="0006190C" w:rsidP="007F6E70">
            <w:pPr>
              <w:tabs>
                <w:tab w:val="left" w:pos="851"/>
              </w:tabs>
              <w:spacing w:before="60" w:after="60"/>
              <w:jc w:val="both"/>
              <w:rPr>
                <w:rFonts w:ascii="Times New Roman" w:hAnsi="Times New Roman" w:cs="Times New Roman"/>
                <w:noProof/>
                <w:sz w:val="26"/>
                <w:szCs w:val="26"/>
                <w:lang w:val="vi-VN"/>
              </w:rPr>
            </w:pPr>
            <w:r w:rsidRPr="00A547A0">
              <w:rPr>
                <w:rFonts w:ascii="Times New Roman" w:hAnsi="Times New Roman" w:cs="Times New Roman"/>
                <w:sz w:val="26"/>
                <w:szCs w:val="26"/>
                <w:lang w:val="en-US"/>
              </w:rPr>
              <w:t>X</w:t>
            </w:r>
            <w:r w:rsidRPr="00A547A0">
              <w:rPr>
                <w:rFonts w:ascii="Times New Roman" w:hAnsi="Times New Roman" w:cs="Times New Roman"/>
                <w:sz w:val="26"/>
                <w:szCs w:val="26"/>
                <w:lang w:val="vi-VN"/>
              </w:rPr>
              <w:t xml:space="preserve">ác nhận thuyết minh dự án ứng dụng công nghệ cao </w:t>
            </w:r>
            <w:r w:rsidRPr="00A547A0">
              <w:rPr>
                <w:rFonts w:ascii="Times New Roman" w:hAnsi="Times New Roman" w:cs="Times New Roman"/>
                <w:sz w:val="26"/>
                <w:szCs w:val="26"/>
                <w:lang w:val="en-US"/>
              </w:rPr>
              <w:t>theo Mẫu B3-XNDAUD Phụ lục Thông tư số 04/2020/TT-BKHCN</w:t>
            </w:r>
          </w:p>
        </w:tc>
      </w:tr>
    </w:tbl>
    <w:p w14:paraId="55D5F57E" w14:textId="77777777" w:rsidR="00630F84" w:rsidRPr="00A547A0" w:rsidRDefault="00630F84" w:rsidP="00BE43AC">
      <w:pPr>
        <w:pStyle w:val="BodyText"/>
        <w:ind w:firstLine="567"/>
        <w:rPr>
          <w:rFonts w:ascii="Times New Roman" w:hAnsi="Times New Roman" w:cs="Times New Roman"/>
          <w:b/>
          <w:sz w:val="26"/>
          <w:szCs w:val="26"/>
          <w:lang w:val="vi-VN"/>
        </w:rPr>
      </w:pPr>
    </w:p>
    <w:p w14:paraId="7C2F98D1" w14:textId="01A94558" w:rsidR="003863B1" w:rsidRPr="00A547A0" w:rsidRDefault="0044030F" w:rsidP="00BE43AC">
      <w:pPr>
        <w:pStyle w:val="BodyText"/>
        <w:ind w:firstLine="567"/>
        <w:rPr>
          <w:rFonts w:ascii="Times New Roman" w:hAnsi="Times New Roman" w:cs="Times New Roman"/>
          <w:b/>
          <w:sz w:val="26"/>
          <w:szCs w:val="26"/>
          <w:lang w:val="vi-VN"/>
        </w:rPr>
      </w:pPr>
      <w:r w:rsidRPr="00A547A0">
        <w:rPr>
          <w:rFonts w:ascii="Times New Roman" w:hAnsi="Times New Roman" w:cs="Times New Roman"/>
          <w:b/>
          <w:sz w:val="26"/>
          <w:szCs w:val="26"/>
          <w:lang w:val="vi-VN"/>
        </w:rPr>
        <w:t>V</w:t>
      </w:r>
      <w:r w:rsidR="009A59A5" w:rsidRPr="00A547A0">
        <w:rPr>
          <w:rFonts w:ascii="Times New Roman" w:hAnsi="Times New Roman" w:cs="Times New Roman"/>
          <w:b/>
          <w:sz w:val="26"/>
          <w:szCs w:val="26"/>
          <w:lang w:val="vi-VN"/>
        </w:rPr>
        <w:t>.</w:t>
      </w:r>
      <w:r w:rsidR="00897895" w:rsidRPr="00A547A0">
        <w:rPr>
          <w:rFonts w:ascii="Times New Roman" w:hAnsi="Times New Roman" w:cs="Times New Roman"/>
          <w:b/>
          <w:sz w:val="26"/>
          <w:szCs w:val="26"/>
          <w:lang w:val="vi-VN"/>
        </w:rPr>
        <w:t xml:space="preserve"> HỒ SƠ CẦN LƯU </w:t>
      </w:r>
    </w:p>
    <w:p w14:paraId="49067992" w14:textId="77777777" w:rsidR="001D58DD" w:rsidRPr="00A547A0" w:rsidRDefault="001D58DD" w:rsidP="00BE43AC">
      <w:pPr>
        <w:pStyle w:val="BodyText"/>
        <w:ind w:firstLine="567"/>
        <w:rPr>
          <w:rFonts w:ascii="Times New Roman" w:hAnsi="Times New Roman" w:cs="Times New Roman"/>
          <w:sz w:val="26"/>
          <w:szCs w:val="26"/>
          <w:lang w:val="vi-VN"/>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A547A0" w:rsidRPr="00A547A0" w14:paraId="1A9D0E80" w14:textId="77777777" w:rsidTr="00630F84">
        <w:trPr>
          <w:tblHeader/>
        </w:trPr>
        <w:tc>
          <w:tcPr>
            <w:tcW w:w="852" w:type="dxa"/>
            <w:vAlign w:val="center"/>
          </w:tcPr>
          <w:p w14:paraId="1872A265" w14:textId="77777777" w:rsidR="005D1BEC" w:rsidRPr="00A547A0" w:rsidRDefault="005D1BEC" w:rsidP="00226F71">
            <w:pPr>
              <w:spacing w:before="60" w:after="60"/>
              <w:rPr>
                <w:rFonts w:ascii="Times New Roman" w:hAnsi="Times New Roman" w:cs="Times New Roman"/>
                <w:b/>
                <w:sz w:val="26"/>
                <w:szCs w:val="26"/>
              </w:rPr>
            </w:pPr>
            <w:r w:rsidRPr="00A547A0">
              <w:rPr>
                <w:rFonts w:ascii="Times New Roman" w:hAnsi="Times New Roman" w:cs="Times New Roman"/>
                <w:b/>
                <w:sz w:val="26"/>
                <w:szCs w:val="26"/>
              </w:rPr>
              <w:t>STT</w:t>
            </w:r>
          </w:p>
        </w:tc>
        <w:tc>
          <w:tcPr>
            <w:tcW w:w="1275" w:type="dxa"/>
            <w:vAlign w:val="center"/>
          </w:tcPr>
          <w:p w14:paraId="00CCB3B1" w14:textId="77777777" w:rsidR="005D1BEC" w:rsidRPr="00A547A0" w:rsidRDefault="005D1BEC" w:rsidP="00226F71">
            <w:pPr>
              <w:spacing w:before="60" w:after="60"/>
              <w:jc w:val="center"/>
              <w:rPr>
                <w:rFonts w:ascii="Times New Roman" w:hAnsi="Times New Roman" w:cs="Times New Roman"/>
                <w:b/>
                <w:sz w:val="26"/>
                <w:szCs w:val="26"/>
              </w:rPr>
            </w:pPr>
            <w:r w:rsidRPr="00A547A0">
              <w:rPr>
                <w:rFonts w:ascii="Times New Roman" w:hAnsi="Times New Roman" w:cs="Times New Roman"/>
                <w:b/>
                <w:sz w:val="26"/>
                <w:szCs w:val="26"/>
              </w:rPr>
              <w:t>Mã hiệu</w:t>
            </w:r>
          </w:p>
        </w:tc>
        <w:tc>
          <w:tcPr>
            <w:tcW w:w="7938" w:type="dxa"/>
            <w:vAlign w:val="center"/>
          </w:tcPr>
          <w:p w14:paraId="48164D37" w14:textId="77777777" w:rsidR="005D1BEC" w:rsidRPr="00A547A0" w:rsidRDefault="005D1BEC" w:rsidP="00226F71">
            <w:pPr>
              <w:spacing w:before="60" w:after="60"/>
              <w:jc w:val="center"/>
              <w:rPr>
                <w:rFonts w:ascii="Times New Roman" w:hAnsi="Times New Roman" w:cs="Times New Roman"/>
                <w:b/>
                <w:sz w:val="26"/>
                <w:szCs w:val="26"/>
              </w:rPr>
            </w:pPr>
            <w:r w:rsidRPr="00A547A0">
              <w:rPr>
                <w:rFonts w:ascii="Times New Roman" w:hAnsi="Times New Roman" w:cs="Times New Roman"/>
                <w:b/>
                <w:sz w:val="26"/>
                <w:szCs w:val="26"/>
              </w:rPr>
              <w:t>Tên biểu mẫu</w:t>
            </w:r>
          </w:p>
        </w:tc>
      </w:tr>
      <w:tr w:rsidR="00A547A0" w:rsidRPr="00A547A0" w14:paraId="6AB562E0" w14:textId="77777777" w:rsidTr="00630F84">
        <w:tc>
          <w:tcPr>
            <w:tcW w:w="852" w:type="dxa"/>
            <w:vAlign w:val="center"/>
          </w:tcPr>
          <w:p w14:paraId="16420970" w14:textId="77777777" w:rsidR="00A5230F" w:rsidRPr="00A547A0" w:rsidRDefault="00A5230F" w:rsidP="00A5230F">
            <w:pPr>
              <w:autoSpaceDE/>
              <w:autoSpaceDN/>
              <w:spacing w:before="60" w:after="60"/>
              <w:jc w:val="center"/>
              <w:rPr>
                <w:rFonts w:ascii="Times New Roman" w:hAnsi="Times New Roman" w:cs="Times New Roman"/>
                <w:sz w:val="26"/>
                <w:szCs w:val="26"/>
              </w:rPr>
            </w:pPr>
            <w:r w:rsidRPr="00A547A0">
              <w:rPr>
                <w:rFonts w:ascii="Times New Roman" w:hAnsi="Times New Roman" w:cs="Times New Roman"/>
                <w:sz w:val="26"/>
                <w:szCs w:val="26"/>
              </w:rPr>
              <w:t>1</w:t>
            </w:r>
          </w:p>
        </w:tc>
        <w:tc>
          <w:tcPr>
            <w:tcW w:w="1275" w:type="dxa"/>
            <w:vAlign w:val="center"/>
          </w:tcPr>
          <w:p w14:paraId="7E70C55B" w14:textId="77777777" w:rsidR="00A5230F" w:rsidRPr="00A547A0" w:rsidRDefault="00A5230F" w:rsidP="00A5230F">
            <w:pPr>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rPr>
              <w:t>BM 0</w:t>
            </w:r>
            <w:r w:rsidRPr="00A547A0">
              <w:rPr>
                <w:rFonts w:ascii="Times New Roman" w:hAnsi="Times New Roman" w:cs="Times New Roman"/>
                <w:sz w:val="26"/>
                <w:szCs w:val="26"/>
                <w:lang w:val="en-US"/>
              </w:rPr>
              <w:t>1</w:t>
            </w:r>
          </w:p>
        </w:tc>
        <w:tc>
          <w:tcPr>
            <w:tcW w:w="7938" w:type="dxa"/>
          </w:tcPr>
          <w:p w14:paraId="475032B0" w14:textId="77777777" w:rsidR="00A5230F" w:rsidRPr="00A547A0" w:rsidRDefault="00A5230F" w:rsidP="00A5230F">
            <w:pPr>
              <w:spacing w:before="60" w:after="60"/>
              <w:jc w:val="both"/>
              <w:rPr>
                <w:rFonts w:ascii="Times New Roman" w:hAnsi="Times New Roman" w:cs="Times New Roman"/>
                <w:sz w:val="26"/>
                <w:szCs w:val="26"/>
                <w:lang w:val="en-US"/>
              </w:rPr>
            </w:pPr>
            <w:r w:rsidRPr="00A547A0">
              <w:rPr>
                <w:rFonts w:ascii="Times New Roman" w:hAnsi="Times New Roman" w:cs="Times New Roman"/>
                <w:sz w:val="26"/>
                <w:szCs w:val="26"/>
                <w:lang w:val="en-US"/>
              </w:rPr>
              <w:t>Giấy tiếp nhận hồ sơ và hẹn trả kết quả</w:t>
            </w:r>
          </w:p>
        </w:tc>
      </w:tr>
      <w:tr w:rsidR="00A547A0" w:rsidRPr="00A547A0" w14:paraId="6E65BCBB" w14:textId="77777777" w:rsidTr="00630F84">
        <w:tc>
          <w:tcPr>
            <w:tcW w:w="852" w:type="dxa"/>
            <w:vAlign w:val="center"/>
          </w:tcPr>
          <w:p w14:paraId="4B9F1C84" w14:textId="77777777" w:rsidR="00A5230F" w:rsidRPr="00A547A0" w:rsidRDefault="00A5230F" w:rsidP="00A5230F">
            <w:pPr>
              <w:autoSpaceDE/>
              <w:autoSpaceDN/>
              <w:spacing w:before="60" w:after="60"/>
              <w:jc w:val="center"/>
              <w:rPr>
                <w:rFonts w:ascii="Times New Roman" w:hAnsi="Times New Roman" w:cs="Times New Roman"/>
                <w:sz w:val="26"/>
                <w:szCs w:val="26"/>
              </w:rPr>
            </w:pPr>
            <w:r w:rsidRPr="00A547A0">
              <w:rPr>
                <w:rFonts w:ascii="Times New Roman" w:hAnsi="Times New Roman" w:cs="Times New Roman"/>
                <w:sz w:val="26"/>
                <w:szCs w:val="26"/>
              </w:rPr>
              <w:t>2</w:t>
            </w:r>
          </w:p>
        </w:tc>
        <w:tc>
          <w:tcPr>
            <w:tcW w:w="1275" w:type="dxa"/>
            <w:vAlign w:val="center"/>
          </w:tcPr>
          <w:p w14:paraId="3215D86F" w14:textId="77777777" w:rsidR="00A5230F" w:rsidRPr="00A547A0" w:rsidRDefault="00A5230F" w:rsidP="00A5230F">
            <w:pPr>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rPr>
              <w:t>BM 0</w:t>
            </w:r>
            <w:r w:rsidRPr="00A547A0">
              <w:rPr>
                <w:rFonts w:ascii="Times New Roman" w:hAnsi="Times New Roman" w:cs="Times New Roman"/>
                <w:sz w:val="26"/>
                <w:szCs w:val="26"/>
                <w:lang w:val="vi-VN"/>
              </w:rPr>
              <w:t>2</w:t>
            </w:r>
          </w:p>
        </w:tc>
        <w:tc>
          <w:tcPr>
            <w:tcW w:w="7938" w:type="dxa"/>
          </w:tcPr>
          <w:p w14:paraId="0B1CE40F" w14:textId="77777777" w:rsidR="00A5230F" w:rsidRPr="00A547A0" w:rsidRDefault="00A5230F" w:rsidP="00A5230F">
            <w:pPr>
              <w:spacing w:before="60" w:after="60"/>
              <w:jc w:val="both"/>
              <w:rPr>
                <w:rFonts w:ascii="Times New Roman" w:hAnsi="Times New Roman" w:cs="Times New Roman"/>
                <w:sz w:val="26"/>
                <w:szCs w:val="26"/>
                <w:lang w:val="vi-VN"/>
              </w:rPr>
            </w:pPr>
            <w:r w:rsidRPr="00A547A0">
              <w:rPr>
                <w:rFonts w:ascii="Times New Roman" w:hAnsi="Times New Roman" w:cs="Times New Roman"/>
                <w:sz w:val="26"/>
                <w:szCs w:val="26"/>
                <w:lang w:val="vi-VN"/>
              </w:rPr>
              <w:t>Phiếu yêu cầu bổ sung, hoàn thiện hồ sơ</w:t>
            </w:r>
          </w:p>
        </w:tc>
      </w:tr>
      <w:tr w:rsidR="00A547A0" w:rsidRPr="00A547A0" w14:paraId="17AF7AC9" w14:textId="77777777" w:rsidTr="00630F84">
        <w:tc>
          <w:tcPr>
            <w:tcW w:w="852" w:type="dxa"/>
            <w:vAlign w:val="center"/>
          </w:tcPr>
          <w:p w14:paraId="5006555B" w14:textId="77777777" w:rsidR="00A5230F" w:rsidRPr="00A547A0" w:rsidRDefault="00A5230F" w:rsidP="00A5230F">
            <w:pPr>
              <w:autoSpaceDE/>
              <w:autoSpaceDN/>
              <w:spacing w:before="60" w:after="60"/>
              <w:jc w:val="center"/>
              <w:rPr>
                <w:rFonts w:ascii="Times New Roman" w:hAnsi="Times New Roman" w:cs="Times New Roman"/>
                <w:sz w:val="26"/>
                <w:szCs w:val="26"/>
              </w:rPr>
            </w:pPr>
            <w:r w:rsidRPr="00A547A0">
              <w:rPr>
                <w:rFonts w:ascii="Times New Roman" w:hAnsi="Times New Roman" w:cs="Times New Roman"/>
                <w:sz w:val="26"/>
                <w:szCs w:val="26"/>
              </w:rPr>
              <w:t>3</w:t>
            </w:r>
          </w:p>
        </w:tc>
        <w:tc>
          <w:tcPr>
            <w:tcW w:w="1275" w:type="dxa"/>
            <w:vAlign w:val="center"/>
          </w:tcPr>
          <w:p w14:paraId="1E0574FA" w14:textId="77777777" w:rsidR="00A5230F" w:rsidRPr="00A547A0" w:rsidRDefault="00A5230F" w:rsidP="00A5230F">
            <w:pPr>
              <w:spacing w:before="60" w:after="60"/>
              <w:jc w:val="center"/>
              <w:rPr>
                <w:rFonts w:ascii="Times New Roman" w:hAnsi="Times New Roman" w:cs="Times New Roman"/>
                <w:sz w:val="26"/>
                <w:szCs w:val="26"/>
              </w:rPr>
            </w:pPr>
            <w:r w:rsidRPr="00A547A0">
              <w:rPr>
                <w:rFonts w:ascii="Times New Roman" w:hAnsi="Times New Roman" w:cs="Times New Roman"/>
                <w:sz w:val="26"/>
                <w:szCs w:val="26"/>
              </w:rPr>
              <w:t>BM 03</w:t>
            </w:r>
          </w:p>
        </w:tc>
        <w:tc>
          <w:tcPr>
            <w:tcW w:w="7938" w:type="dxa"/>
          </w:tcPr>
          <w:p w14:paraId="52656A65" w14:textId="77777777" w:rsidR="00A5230F" w:rsidRPr="00A547A0" w:rsidRDefault="00A5230F" w:rsidP="00A5230F">
            <w:pPr>
              <w:spacing w:before="60" w:after="60"/>
              <w:jc w:val="both"/>
              <w:rPr>
                <w:rFonts w:ascii="Times New Roman" w:hAnsi="Times New Roman" w:cs="Times New Roman"/>
                <w:sz w:val="26"/>
                <w:szCs w:val="26"/>
                <w:lang w:val="en-US"/>
              </w:rPr>
            </w:pPr>
            <w:r w:rsidRPr="00A547A0">
              <w:rPr>
                <w:rFonts w:ascii="Times New Roman" w:hAnsi="Times New Roman" w:cs="Times New Roman"/>
                <w:sz w:val="26"/>
                <w:szCs w:val="26"/>
                <w:lang w:val="en-US"/>
              </w:rPr>
              <w:t>Phiếu từ chối tiếp nhận giải quyết hồ sơ</w:t>
            </w:r>
          </w:p>
        </w:tc>
      </w:tr>
      <w:tr w:rsidR="00A547A0" w:rsidRPr="00A547A0" w14:paraId="1C194348" w14:textId="77777777" w:rsidTr="00EB5D0A">
        <w:tc>
          <w:tcPr>
            <w:tcW w:w="852" w:type="dxa"/>
            <w:vAlign w:val="center"/>
          </w:tcPr>
          <w:p w14:paraId="42063F8B" w14:textId="77777777" w:rsidR="00431EEC" w:rsidRPr="00A547A0" w:rsidRDefault="00431EEC" w:rsidP="00431EEC">
            <w:pPr>
              <w:autoSpaceDE/>
              <w:autoSpaceDN/>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lang w:val="vi-VN"/>
              </w:rPr>
              <w:t>4</w:t>
            </w:r>
          </w:p>
        </w:tc>
        <w:tc>
          <w:tcPr>
            <w:tcW w:w="1275" w:type="dxa"/>
            <w:vAlign w:val="center"/>
          </w:tcPr>
          <w:p w14:paraId="04C09F20" w14:textId="77777777" w:rsidR="00431EEC" w:rsidRPr="00A547A0" w:rsidRDefault="00431EEC" w:rsidP="00431EEC">
            <w:pPr>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rPr>
              <w:t>BM 0</w:t>
            </w:r>
            <w:r w:rsidRPr="00A547A0">
              <w:rPr>
                <w:rFonts w:ascii="Times New Roman" w:hAnsi="Times New Roman" w:cs="Times New Roman"/>
                <w:sz w:val="26"/>
                <w:szCs w:val="26"/>
                <w:lang w:val="vi-VN"/>
              </w:rPr>
              <w:t>4</w:t>
            </w:r>
          </w:p>
        </w:tc>
        <w:tc>
          <w:tcPr>
            <w:tcW w:w="7938" w:type="dxa"/>
            <w:vAlign w:val="center"/>
          </w:tcPr>
          <w:p w14:paraId="6CA54A1E" w14:textId="7F0E71B3" w:rsidR="00431EEC" w:rsidRPr="00A547A0" w:rsidRDefault="00431EEC" w:rsidP="00431EEC">
            <w:pPr>
              <w:spacing w:before="60" w:after="60"/>
              <w:jc w:val="both"/>
              <w:rPr>
                <w:rFonts w:ascii="Times New Roman" w:hAnsi="Times New Roman" w:cs="Times New Roman"/>
                <w:sz w:val="26"/>
                <w:szCs w:val="26"/>
                <w:lang w:val="vi-VN"/>
              </w:rPr>
            </w:pPr>
            <w:r w:rsidRPr="00A547A0">
              <w:rPr>
                <w:rFonts w:ascii="Times New Roman" w:hAnsi="Times New Roman" w:cs="Times New Roman"/>
                <w:sz w:val="26"/>
                <w:szCs w:val="26"/>
                <w:lang w:val="en-US"/>
              </w:rPr>
              <w:t>Đ</w:t>
            </w:r>
            <w:r w:rsidRPr="00A547A0">
              <w:rPr>
                <w:rFonts w:ascii="Times New Roman" w:hAnsi="Times New Roman" w:cs="Times New Roman"/>
                <w:sz w:val="26"/>
                <w:szCs w:val="26"/>
                <w:lang w:val="vi-VN"/>
              </w:rPr>
              <w:t xml:space="preserve">ơn đề nghị cấp Giấy chứng nhận hoạt động ứng dụng công nghệ cao dành cho </w:t>
            </w:r>
            <w:r w:rsidR="00D82BD5" w:rsidRPr="00A547A0">
              <w:rPr>
                <w:rFonts w:ascii="Times New Roman" w:hAnsi="Times New Roman" w:cs="Times New Roman"/>
                <w:sz w:val="26"/>
                <w:szCs w:val="26"/>
                <w:lang w:val="vi-VN"/>
              </w:rPr>
              <w:t>cá nhân</w:t>
            </w:r>
          </w:p>
        </w:tc>
      </w:tr>
      <w:tr w:rsidR="00A547A0" w:rsidRPr="00A547A0" w14:paraId="1C9B8645" w14:textId="77777777" w:rsidTr="00630F84">
        <w:tc>
          <w:tcPr>
            <w:tcW w:w="852" w:type="dxa"/>
            <w:vAlign w:val="center"/>
          </w:tcPr>
          <w:p w14:paraId="1036E7AB" w14:textId="77777777" w:rsidR="00431EEC" w:rsidRPr="00A547A0" w:rsidRDefault="00431EEC" w:rsidP="00431EEC">
            <w:pPr>
              <w:autoSpaceDE/>
              <w:autoSpaceDN/>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lang w:val="vi-VN"/>
              </w:rPr>
              <w:t>5</w:t>
            </w:r>
          </w:p>
        </w:tc>
        <w:tc>
          <w:tcPr>
            <w:tcW w:w="1275" w:type="dxa"/>
            <w:vAlign w:val="center"/>
          </w:tcPr>
          <w:p w14:paraId="25623BAD" w14:textId="77777777" w:rsidR="00431EEC" w:rsidRPr="00A547A0" w:rsidRDefault="00431EEC" w:rsidP="00431EEC">
            <w:pPr>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rPr>
              <w:t>BM 0</w:t>
            </w:r>
            <w:r w:rsidRPr="00A547A0">
              <w:rPr>
                <w:rFonts w:ascii="Times New Roman" w:hAnsi="Times New Roman" w:cs="Times New Roman"/>
                <w:sz w:val="26"/>
                <w:szCs w:val="26"/>
                <w:lang w:val="vi-VN"/>
              </w:rPr>
              <w:t>5</w:t>
            </w:r>
          </w:p>
        </w:tc>
        <w:tc>
          <w:tcPr>
            <w:tcW w:w="7938" w:type="dxa"/>
          </w:tcPr>
          <w:p w14:paraId="44982A4C" w14:textId="438621C7" w:rsidR="00431EEC" w:rsidRPr="00A547A0" w:rsidRDefault="00431EEC" w:rsidP="00431EEC">
            <w:pPr>
              <w:spacing w:before="60" w:after="60"/>
              <w:jc w:val="both"/>
              <w:rPr>
                <w:rFonts w:ascii="Times New Roman" w:hAnsi="Times New Roman" w:cs="Times New Roman"/>
                <w:sz w:val="26"/>
                <w:szCs w:val="26"/>
                <w:lang w:val="vi-VN"/>
              </w:rPr>
            </w:pPr>
            <w:r w:rsidRPr="00A547A0">
              <w:rPr>
                <w:rFonts w:ascii="Times New Roman" w:hAnsi="Times New Roman" w:cs="Times New Roman"/>
                <w:sz w:val="26"/>
                <w:szCs w:val="26"/>
                <w:lang w:val="en-US"/>
              </w:rPr>
              <w:t>T</w:t>
            </w:r>
            <w:r w:rsidRPr="00A547A0">
              <w:rPr>
                <w:rFonts w:ascii="Times New Roman" w:hAnsi="Times New Roman" w:cs="Times New Roman"/>
                <w:sz w:val="26"/>
                <w:szCs w:val="26"/>
                <w:lang w:val="vi-VN"/>
              </w:rPr>
              <w:t>huyết minh dự án ứng dụng công nghệ cao</w:t>
            </w:r>
          </w:p>
        </w:tc>
      </w:tr>
      <w:tr w:rsidR="00A547A0" w:rsidRPr="00A547A0" w14:paraId="569B2F29" w14:textId="77777777" w:rsidTr="00630F84">
        <w:tc>
          <w:tcPr>
            <w:tcW w:w="852" w:type="dxa"/>
            <w:vAlign w:val="center"/>
          </w:tcPr>
          <w:p w14:paraId="157AC4AF" w14:textId="77777777" w:rsidR="00431EEC" w:rsidRPr="00A547A0" w:rsidRDefault="00431EEC" w:rsidP="00431EEC">
            <w:pPr>
              <w:autoSpaceDE/>
              <w:autoSpaceDN/>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lang w:val="vi-VN"/>
              </w:rPr>
              <w:t>6</w:t>
            </w:r>
          </w:p>
        </w:tc>
        <w:tc>
          <w:tcPr>
            <w:tcW w:w="1275" w:type="dxa"/>
            <w:vAlign w:val="center"/>
          </w:tcPr>
          <w:p w14:paraId="21D82938" w14:textId="77777777" w:rsidR="00431EEC" w:rsidRPr="00A547A0" w:rsidRDefault="00431EEC" w:rsidP="00431EEC">
            <w:pPr>
              <w:spacing w:before="60" w:after="60"/>
              <w:jc w:val="center"/>
              <w:rPr>
                <w:rFonts w:ascii="Times New Roman" w:hAnsi="Times New Roman" w:cs="Times New Roman"/>
                <w:sz w:val="26"/>
                <w:szCs w:val="26"/>
                <w:lang w:val="vi-VN"/>
              </w:rPr>
            </w:pPr>
            <w:r w:rsidRPr="00A547A0">
              <w:rPr>
                <w:rFonts w:ascii="Times New Roman" w:hAnsi="Times New Roman" w:cs="Times New Roman"/>
                <w:sz w:val="26"/>
                <w:szCs w:val="26"/>
              </w:rPr>
              <w:t>BM 0</w:t>
            </w:r>
            <w:r w:rsidRPr="00A547A0">
              <w:rPr>
                <w:rFonts w:ascii="Times New Roman" w:hAnsi="Times New Roman" w:cs="Times New Roman"/>
                <w:sz w:val="26"/>
                <w:szCs w:val="26"/>
                <w:lang w:val="vi-VN"/>
              </w:rPr>
              <w:t>6</w:t>
            </w:r>
          </w:p>
        </w:tc>
        <w:tc>
          <w:tcPr>
            <w:tcW w:w="7938" w:type="dxa"/>
          </w:tcPr>
          <w:p w14:paraId="7CB2134B" w14:textId="3E826A6E" w:rsidR="00431EEC" w:rsidRPr="00A547A0" w:rsidRDefault="00431EEC" w:rsidP="00431EEC">
            <w:pPr>
              <w:spacing w:before="60" w:after="60"/>
              <w:jc w:val="both"/>
              <w:rPr>
                <w:rFonts w:ascii="Times New Roman" w:hAnsi="Times New Roman" w:cs="Times New Roman"/>
                <w:noProof/>
                <w:sz w:val="26"/>
                <w:szCs w:val="26"/>
                <w:lang w:val="vi-VN"/>
              </w:rPr>
            </w:pPr>
            <w:r w:rsidRPr="00A547A0">
              <w:rPr>
                <w:rFonts w:ascii="Times New Roman" w:hAnsi="Times New Roman" w:cs="Times New Roman"/>
                <w:sz w:val="26"/>
                <w:szCs w:val="26"/>
                <w:lang w:val="en-US"/>
              </w:rPr>
              <w:t>X</w:t>
            </w:r>
            <w:r w:rsidRPr="00A547A0">
              <w:rPr>
                <w:rFonts w:ascii="Times New Roman" w:hAnsi="Times New Roman" w:cs="Times New Roman"/>
                <w:sz w:val="26"/>
                <w:szCs w:val="26"/>
                <w:lang w:val="vi-VN"/>
              </w:rPr>
              <w:t>ác nhận thuyết minh dự án ứng dụng công nghệ cao</w:t>
            </w:r>
          </w:p>
        </w:tc>
      </w:tr>
      <w:tr w:rsidR="00A547A0" w:rsidRPr="00A547A0" w14:paraId="7DF9F7F0" w14:textId="77777777" w:rsidTr="00630F84">
        <w:tc>
          <w:tcPr>
            <w:tcW w:w="852" w:type="dxa"/>
            <w:vAlign w:val="center"/>
          </w:tcPr>
          <w:p w14:paraId="03E38C11" w14:textId="4B19AEA7" w:rsidR="00B25188" w:rsidRPr="00A547A0" w:rsidRDefault="00733175" w:rsidP="00B25188">
            <w:pPr>
              <w:autoSpaceDE/>
              <w:autoSpaceDN/>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7</w:t>
            </w:r>
          </w:p>
        </w:tc>
        <w:tc>
          <w:tcPr>
            <w:tcW w:w="1275" w:type="dxa"/>
            <w:vAlign w:val="center"/>
          </w:tcPr>
          <w:p w14:paraId="4B810B3E" w14:textId="764C7B94" w:rsidR="00B25188" w:rsidRPr="00A547A0" w:rsidRDefault="00B25188" w:rsidP="00B25188">
            <w:pPr>
              <w:spacing w:before="60" w:after="60"/>
              <w:jc w:val="center"/>
              <w:rPr>
                <w:rFonts w:ascii="Times New Roman" w:hAnsi="Times New Roman" w:cs="Times New Roman"/>
                <w:sz w:val="26"/>
                <w:szCs w:val="26"/>
                <w:lang w:val="en-US"/>
              </w:rPr>
            </w:pPr>
            <w:r w:rsidRPr="00A547A0">
              <w:rPr>
                <w:rFonts w:ascii="Times New Roman" w:hAnsi="Times New Roman" w:cs="Times New Roman"/>
                <w:sz w:val="26"/>
                <w:szCs w:val="26"/>
                <w:lang w:val="en-US"/>
              </w:rPr>
              <w:t>/</w:t>
            </w:r>
          </w:p>
        </w:tc>
        <w:tc>
          <w:tcPr>
            <w:tcW w:w="7938" w:type="dxa"/>
          </w:tcPr>
          <w:p w14:paraId="309923AA" w14:textId="65D1450C" w:rsidR="00B25188" w:rsidRPr="00A547A0" w:rsidRDefault="00B25188" w:rsidP="00B25188">
            <w:pPr>
              <w:spacing w:before="60" w:after="60"/>
              <w:jc w:val="both"/>
              <w:rPr>
                <w:rFonts w:ascii="Times New Roman" w:hAnsi="Times New Roman" w:cs="Times New Roman"/>
                <w:sz w:val="26"/>
                <w:szCs w:val="26"/>
                <w:lang w:val="en-US"/>
              </w:rPr>
            </w:pPr>
            <w:r w:rsidRPr="00A547A0">
              <w:rPr>
                <w:rFonts w:ascii="Times New Roman" w:hAnsi="Times New Roman" w:cs="Times New Roman"/>
                <w:sz w:val="26"/>
                <w:szCs w:val="26"/>
                <w:lang w:val="en-US"/>
              </w:rPr>
              <w:t xml:space="preserve">Các thành phần hồ sơ khác </w:t>
            </w:r>
            <w:r w:rsidR="00873FF8" w:rsidRPr="00A547A0">
              <w:rPr>
                <w:rFonts w:ascii="Times New Roman" w:hAnsi="Times New Roman" w:cs="Times New Roman"/>
                <w:sz w:val="26"/>
                <w:szCs w:val="26"/>
                <w:lang w:val="en-US"/>
              </w:rPr>
              <w:t>phát sinh trong quá trình giải quyết hồ sơ.</w:t>
            </w:r>
          </w:p>
        </w:tc>
      </w:tr>
    </w:tbl>
    <w:p w14:paraId="714C35D3" w14:textId="77777777" w:rsidR="000E4A14" w:rsidRPr="00A547A0" w:rsidRDefault="000E4A14" w:rsidP="005D1BEC">
      <w:pPr>
        <w:ind w:firstLine="567"/>
        <w:jc w:val="both"/>
        <w:rPr>
          <w:rFonts w:ascii="Times New Roman" w:hAnsi="Times New Roman" w:cs="Times New Roman"/>
          <w:sz w:val="26"/>
          <w:szCs w:val="26"/>
          <w:lang w:val="vi-VN"/>
        </w:rPr>
      </w:pPr>
    </w:p>
    <w:p w14:paraId="2E1055B3" w14:textId="035C2F7B" w:rsidR="000B2CF4" w:rsidRPr="00A547A0" w:rsidRDefault="0044030F" w:rsidP="009428B6">
      <w:pPr>
        <w:pStyle w:val="BodyText"/>
        <w:spacing w:after="120"/>
        <w:ind w:firstLine="567"/>
        <w:rPr>
          <w:rFonts w:ascii="Times New Roman" w:hAnsi="Times New Roman" w:cs="Times New Roman"/>
          <w:b/>
          <w:sz w:val="26"/>
          <w:szCs w:val="26"/>
          <w:lang w:val="vi-VN"/>
        </w:rPr>
      </w:pPr>
      <w:r w:rsidRPr="00A547A0">
        <w:rPr>
          <w:rFonts w:ascii="Times New Roman" w:hAnsi="Times New Roman" w:cs="Times New Roman"/>
          <w:b/>
          <w:sz w:val="26"/>
          <w:szCs w:val="26"/>
          <w:lang w:val="vi-VN"/>
        </w:rPr>
        <w:t>VI</w:t>
      </w:r>
      <w:r w:rsidR="009A59A5" w:rsidRPr="00A547A0">
        <w:rPr>
          <w:rFonts w:ascii="Times New Roman" w:hAnsi="Times New Roman" w:cs="Times New Roman"/>
          <w:b/>
          <w:sz w:val="26"/>
          <w:szCs w:val="26"/>
          <w:lang w:val="vi-VN"/>
        </w:rPr>
        <w:t>.</w:t>
      </w:r>
      <w:r w:rsidR="003F2E89" w:rsidRPr="00A547A0">
        <w:rPr>
          <w:rFonts w:ascii="Times New Roman" w:hAnsi="Times New Roman" w:cs="Times New Roman"/>
          <w:b/>
          <w:sz w:val="26"/>
          <w:szCs w:val="26"/>
          <w:lang w:val="vi-VN"/>
        </w:rPr>
        <w:t xml:space="preserve"> CƠ SỞ PHÁP LÝ</w:t>
      </w:r>
    </w:p>
    <w:p w14:paraId="103446A5" w14:textId="56826313"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eastAsia="ar-SA"/>
        </w:rPr>
      </w:pPr>
      <w:r w:rsidRPr="00A547A0">
        <w:rPr>
          <w:rFonts w:ascii="Times New Roman" w:hAnsi="Times New Roman" w:cs="Times New Roman"/>
          <w:sz w:val="26"/>
          <w:szCs w:val="26"/>
          <w:lang w:val="vi-VN" w:eastAsia="ar-SA"/>
        </w:rPr>
        <w:t xml:space="preserve">- Luật Công </w:t>
      </w:r>
      <w:r w:rsidRPr="00A547A0">
        <w:rPr>
          <w:rFonts w:ascii="Times New Roman" w:hAnsi="Times New Roman" w:cs="Times New Roman"/>
          <w:sz w:val="26"/>
          <w:szCs w:val="26"/>
          <w:lang w:val="en-US" w:eastAsia="ar-SA"/>
        </w:rPr>
        <w:t>nghệ cao ngày 13 tháng 11 năm 2008;</w:t>
      </w:r>
    </w:p>
    <w:p w14:paraId="4086E4B5" w14:textId="77777777"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eastAsia="ar-SA"/>
        </w:rPr>
      </w:pPr>
      <w:r w:rsidRPr="00A547A0">
        <w:rPr>
          <w:rFonts w:ascii="Times New Roman" w:hAnsi="Times New Roman" w:cs="Times New Roman"/>
          <w:sz w:val="26"/>
          <w:szCs w:val="26"/>
          <w:lang w:val="en-US" w:eastAsia="ar-SA"/>
        </w:rPr>
        <w:t>- Nghị quyết số 190/2025/QH15 ngày 19 tháng 12 năm 2025 của Quốc hội Quy định về xử lý một số vấn đề liên quan đến sắp xếp tổ chức bộ máy nhà nước;</w:t>
      </w:r>
    </w:p>
    <w:p w14:paraId="1200D982" w14:textId="77777777"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eastAsia="ar-SA"/>
        </w:rPr>
      </w:pPr>
      <w:r w:rsidRPr="00A547A0">
        <w:rPr>
          <w:rFonts w:ascii="Times New Roman" w:hAnsi="Times New Roman" w:cs="Times New Roman"/>
          <w:sz w:val="26"/>
          <w:szCs w:val="26"/>
          <w:lang w:val="en-US" w:eastAsia="ar-SA"/>
        </w:rPr>
        <w:t>- Nghị định số 133/2025/NĐ-CP ngày 12 tháng 6 năn 2025 của Chính phủ Quy định về phân quyền, phân cấp trong lĩnh vực quản lý nhà nước của Bộ Khoa học và Công nghệ;</w:t>
      </w:r>
    </w:p>
    <w:p w14:paraId="45A51D54" w14:textId="77777777"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eastAsia="ar-SA"/>
        </w:rPr>
      </w:pPr>
      <w:r w:rsidRPr="00A547A0">
        <w:rPr>
          <w:rFonts w:ascii="Times New Roman" w:hAnsi="Times New Roman" w:cs="Times New Roman"/>
          <w:sz w:val="26"/>
          <w:szCs w:val="26"/>
          <w:lang w:val="en-US" w:eastAsia="ar-SA"/>
        </w:rPr>
        <w:lastRenderedPageBreak/>
        <w:t>- Quyết định số 55/2010/QĐ-TTg ngày 10 tháng 09 năm 2010 của Thủ tướng Chính phủ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6A62F5D5" w14:textId="77777777"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eastAsia="ar-SA"/>
        </w:rPr>
      </w:pPr>
      <w:r w:rsidRPr="00A547A0">
        <w:rPr>
          <w:rFonts w:ascii="Times New Roman" w:hAnsi="Times New Roman" w:cs="Times New Roman"/>
          <w:sz w:val="26"/>
          <w:szCs w:val="26"/>
          <w:lang w:val="en-US" w:eastAsia="ar-SA"/>
        </w:rPr>
        <w:t>- Quyết định số 38/2020/QĐ-TTg ngày 30 tháng 12 năm 2020 của Thủ tướng Chính phủ ban hành Danh mục công nghệ cao được ưu tiên đầu tư phát triển và Danh mục sản phẩm công nghệ cao được khuyến khích phát triển;</w:t>
      </w:r>
    </w:p>
    <w:p w14:paraId="717DCFCE" w14:textId="77777777"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eastAsia="ar-SA"/>
        </w:rPr>
      </w:pPr>
      <w:r w:rsidRPr="00A547A0">
        <w:rPr>
          <w:rFonts w:ascii="Times New Roman" w:hAnsi="Times New Roman" w:cs="Times New Roman"/>
          <w:sz w:val="26"/>
          <w:szCs w:val="26"/>
          <w:lang w:val="en-US" w:eastAsia="ar-SA"/>
        </w:rPr>
        <w:t>- Thông tư số 32/2011/TT-BKHCN ngày 15 tháng 11 năm 2011 của Bộ trưởng Bộ Khoa học và Công nghệ quy định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p>
    <w:p w14:paraId="029A1377" w14:textId="033B4380"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eastAsia="ar-SA"/>
        </w:rPr>
      </w:pPr>
      <w:r w:rsidRPr="00A547A0">
        <w:rPr>
          <w:rFonts w:ascii="Times New Roman" w:hAnsi="Times New Roman" w:cs="Times New Roman"/>
          <w:sz w:val="26"/>
          <w:szCs w:val="26"/>
          <w:lang w:val="en-US" w:eastAsia="ar-SA"/>
        </w:rPr>
        <w:t xml:space="preserve">- Thông </w:t>
      </w:r>
      <w:r w:rsidR="00557346" w:rsidRPr="00A547A0">
        <w:rPr>
          <w:rFonts w:ascii="Times New Roman" w:hAnsi="Times New Roman" w:cs="Times New Roman"/>
          <w:sz w:val="26"/>
          <w:szCs w:val="26"/>
          <w:lang w:val="en-US" w:eastAsia="ar-SA"/>
        </w:rPr>
        <w:t xml:space="preserve">tư số 04/2020/TT-BKHCN ngày 28 tháng 8 năm </w:t>
      </w:r>
      <w:r w:rsidRPr="00A547A0">
        <w:rPr>
          <w:rFonts w:ascii="Times New Roman" w:hAnsi="Times New Roman" w:cs="Times New Roman"/>
          <w:sz w:val="26"/>
          <w:szCs w:val="26"/>
          <w:lang w:val="en-US" w:eastAsia="ar-SA"/>
        </w:rPr>
        <w:t>2020 của Bộ trưởng Bộ Khoa học và Công nghệ về việc sửa đổi, bổ sung một số điều của Thông tư số 32/2011/TT-BKHCN ngày 15/11/2011 của Bộ trưởng Bộ Khoa học và Công nghệ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p>
    <w:p w14:paraId="6BE978FF" w14:textId="77777777"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eastAsia="ar-SA"/>
        </w:rPr>
      </w:pPr>
      <w:r w:rsidRPr="00A547A0">
        <w:rPr>
          <w:rFonts w:ascii="Times New Roman" w:hAnsi="Times New Roman" w:cs="Times New Roman"/>
          <w:sz w:val="26"/>
          <w:szCs w:val="26"/>
          <w:lang w:val="en-US" w:eastAsia="ar-SA"/>
        </w:rPr>
        <w:t>- Thông tư số 15/2023/TT-BKHCN ngày 26 tháng 7 năm 2023 của Bộ trưởng Bộ Khoa học và Công nghệ về việc sửa đổi, bổ sung một</w:t>
      </w:r>
      <w:r w:rsidRPr="00A547A0">
        <w:rPr>
          <w:rFonts w:ascii="Times New Roman" w:hAnsi="Times New Roman" w:cs="Times New Roman"/>
          <w:sz w:val="26"/>
          <w:szCs w:val="26"/>
          <w:lang w:val="vi-VN" w:eastAsia="ar-SA"/>
        </w:rPr>
        <w:t xml:space="preserve"> số điều của Thông tư số 32/2011/TT-BKHCN và Thông tư số 03/2014/TT-BKHCN</w:t>
      </w:r>
      <w:r w:rsidRPr="00A547A0">
        <w:rPr>
          <w:rFonts w:ascii="Times New Roman" w:hAnsi="Times New Roman" w:cs="Times New Roman"/>
          <w:sz w:val="26"/>
          <w:szCs w:val="26"/>
          <w:lang w:val="en-US" w:eastAsia="ar-SA"/>
        </w:rPr>
        <w:t>;</w:t>
      </w:r>
    </w:p>
    <w:p w14:paraId="76D3B463" w14:textId="77777777" w:rsidR="009428B6" w:rsidRPr="00A547A0" w:rsidRDefault="009428B6" w:rsidP="009428B6">
      <w:pPr>
        <w:spacing w:before="120" w:after="120"/>
        <w:ind w:right="134" w:firstLine="578"/>
        <w:jc w:val="both"/>
        <w:rPr>
          <w:rFonts w:ascii="Times New Roman" w:hAnsi="Times New Roman" w:cs="Times New Roman"/>
          <w:sz w:val="26"/>
          <w:szCs w:val="26"/>
          <w:lang w:val="en-US"/>
        </w:rPr>
      </w:pPr>
      <w:r w:rsidRPr="00A547A0">
        <w:rPr>
          <w:rFonts w:ascii="Times New Roman" w:hAnsi="Times New Roman" w:cs="Times New Roman"/>
          <w:sz w:val="26"/>
          <w:szCs w:val="26"/>
          <w:lang w:val="en-US"/>
        </w:rPr>
        <w:t xml:space="preserve">- Quyết định số 1442/QĐ-BKHCN ngày 24 tháng 6 năm 2025 của </w:t>
      </w:r>
      <w:r w:rsidRPr="00A547A0">
        <w:rPr>
          <w:rFonts w:ascii="Times New Roman" w:hAnsi="Times New Roman" w:cs="Times New Roman"/>
          <w:sz w:val="26"/>
          <w:szCs w:val="26"/>
          <w:lang w:val="en-US" w:eastAsia="ar-SA"/>
        </w:rPr>
        <w:t xml:space="preserve">Bộ trưởng Bộ Khoa học và Công nghệ </w:t>
      </w:r>
      <w:r w:rsidRPr="00A547A0">
        <w:rPr>
          <w:rFonts w:ascii="Times New Roman" w:hAnsi="Times New Roman" w:cs="Times New Roman"/>
          <w:sz w:val="26"/>
          <w:szCs w:val="26"/>
          <w:lang w:val="en-US"/>
        </w:rPr>
        <w:t>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32BC4482" w14:textId="77777777" w:rsidR="009428B6" w:rsidRPr="00A547A0" w:rsidRDefault="009428B6" w:rsidP="009428B6">
      <w:pPr>
        <w:tabs>
          <w:tab w:val="left" w:pos="851"/>
        </w:tabs>
        <w:spacing w:before="120" w:after="120"/>
        <w:ind w:firstLine="567"/>
        <w:jc w:val="both"/>
        <w:rPr>
          <w:rFonts w:ascii="Times New Roman" w:hAnsi="Times New Roman" w:cs="Times New Roman"/>
          <w:sz w:val="26"/>
          <w:szCs w:val="26"/>
          <w:lang w:val="en-US"/>
        </w:rPr>
        <w:sectPr w:rsidR="009428B6" w:rsidRPr="00A547A0" w:rsidSect="00C331D3">
          <w:footerReference w:type="even" r:id="rId8"/>
          <w:footerReference w:type="default" r:id="rId9"/>
          <w:pgSz w:w="11907" w:h="16839" w:code="9"/>
          <w:pgMar w:top="1134" w:right="1134" w:bottom="1134" w:left="1701" w:header="720" w:footer="720" w:gutter="0"/>
          <w:pgNumType w:start="1"/>
          <w:cols w:space="720"/>
          <w:titlePg/>
          <w:docGrid w:linePitch="381"/>
        </w:sectPr>
      </w:pPr>
      <w:r w:rsidRPr="00A547A0">
        <w:rPr>
          <w:rFonts w:ascii="Times New Roman" w:hAnsi="Times New Roman" w:cs="Times New Roman"/>
          <w:sz w:val="26"/>
          <w:szCs w:val="26"/>
          <w:lang w:val="en-US"/>
        </w:rPr>
        <w:t>- Quyết định số 3376/QĐ-UBND ngày 28 tháng 6 năm 2025 của Ủy ban nhân dân Thành phố về việc công bố danh mục thủ tục hành chính thuộc phạm vi chức năng quản lý của Sở Khoa học và Công nghệ.</w:t>
      </w:r>
    </w:p>
    <w:p w14:paraId="726F9246" w14:textId="2EAD595F" w:rsidR="00F15F77" w:rsidRPr="00A547A0" w:rsidRDefault="00E847C6" w:rsidP="00D4719C">
      <w:pPr>
        <w:tabs>
          <w:tab w:val="left" w:pos="851"/>
        </w:tabs>
        <w:spacing w:before="120" w:after="120"/>
        <w:ind w:firstLine="567"/>
        <w:jc w:val="both"/>
        <w:rPr>
          <w:rFonts w:ascii="Times New Roman" w:hAnsi="Times New Roman" w:cs="Times New Roman"/>
          <w:bCs/>
          <w:iCs/>
          <w:sz w:val="26"/>
          <w:szCs w:val="26"/>
          <w:lang w:val="vi-VN"/>
        </w:rPr>
      </w:pPr>
      <w:r w:rsidRPr="00A547A0">
        <w:rPr>
          <w:rFonts w:ascii="Times New Roman" w:hAnsi="Times New Roman" w:cs="Times New Roman"/>
          <w:noProof/>
          <w:sz w:val="26"/>
          <w:szCs w:val="26"/>
          <w:lang w:val="en-US"/>
        </w:rPr>
        <w:lastRenderedPageBreak/>
        <mc:AlternateContent>
          <mc:Choice Requires="wps">
            <w:drawing>
              <wp:anchor distT="0" distB="0" distL="114300" distR="114300" simplePos="0" relativeHeight="251663360" behindDoc="0" locked="0" layoutInCell="1" allowOverlap="1" wp14:anchorId="5873DE78" wp14:editId="7543265F">
                <wp:simplePos x="0" y="0"/>
                <wp:positionH relativeFrom="margin">
                  <wp:align>right</wp:align>
                </wp:positionH>
                <wp:positionV relativeFrom="paragraph">
                  <wp:posOffset>-37338</wp:posOffset>
                </wp:positionV>
                <wp:extent cx="1031240" cy="268224"/>
                <wp:effectExtent l="0" t="0" r="16510" b="17780"/>
                <wp:wrapNone/>
                <wp:docPr id="3" name="Rectangle 3"/>
                <wp:cNvGraphicFramePr/>
                <a:graphic xmlns:a="http://schemas.openxmlformats.org/drawingml/2006/main">
                  <a:graphicData uri="http://schemas.microsoft.com/office/word/2010/wordprocessingShape">
                    <wps:wsp>
                      <wps:cNvSpPr/>
                      <wps:spPr>
                        <a:xfrm>
                          <a:off x="0" y="0"/>
                          <a:ext cx="1031240" cy="268224"/>
                        </a:xfrm>
                        <a:prstGeom prst="rect">
                          <a:avLst/>
                        </a:prstGeom>
                      </wps:spPr>
                      <wps:style>
                        <a:lnRef idx="2">
                          <a:schemeClr val="dk1"/>
                        </a:lnRef>
                        <a:fillRef idx="1">
                          <a:schemeClr val="lt1"/>
                        </a:fillRef>
                        <a:effectRef idx="0">
                          <a:schemeClr val="dk1"/>
                        </a:effectRef>
                        <a:fontRef idx="minor">
                          <a:schemeClr val="dk1"/>
                        </a:fontRef>
                      </wps:style>
                      <wps:txbx>
                        <w:txbxContent>
                          <w:p w14:paraId="29154D86" w14:textId="12E6A8FD" w:rsidR="00EB5D0A" w:rsidRPr="00F15F77" w:rsidRDefault="00EB5D0A" w:rsidP="00BE7F5C">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73DE78" id="Rectangle 3" o:spid="_x0000_s1026" style="position:absolute;left:0;text-align:left;margin-left:30pt;margin-top:-2.95pt;width:81.2pt;height:21.1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" fillcolor="white [3201]" strokecolor="black [3200]" strokeweight="1pt">
                <v:textbox>
                  <w:txbxContent>
                    <w:p w14:paraId="29154D86" w14:textId="12E6A8FD" w:rsidR="00EB5D0A" w:rsidRPr="00F15F77" w:rsidRDefault="00EB5D0A" w:rsidP="00BE7F5C">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04</w:t>
                      </w:r>
                    </w:p>
                  </w:txbxContent>
                </v:textbox>
                <w10:wrap anchorx="margin"/>
              </v:rect>
            </w:pict>
          </mc:Fallback>
        </mc:AlternateContent>
      </w:r>
    </w:p>
    <w:p w14:paraId="780195D2" w14:textId="77777777" w:rsidR="00F15F77" w:rsidRPr="00A547A0" w:rsidRDefault="00F15F77" w:rsidP="00BE7F5C">
      <w:pPr>
        <w:jc w:val="center"/>
        <w:rPr>
          <w:rFonts w:ascii="Times New Roman" w:hAnsi="Times New Roman" w:cs="Times New Roman"/>
          <w:bCs/>
          <w:iCs/>
          <w:sz w:val="26"/>
          <w:szCs w:val="26"/>
          <w:lang w:val="vi-VN"/>
        </w:rPr>
      </w:pPr>
    </w:p>
    <w:p w14:paraId="6510C5C4" w14:textId="77777777" w:rsidR="00491591" w:rsidRPr="00A547A0" w:rsidRDefault="00491591" w:rsidP="00491591">
      <w:pPr>
        <w:autoSpaceDE/>
        <w:autoSpaceDN/>
        <w:jc w:val="center"/>
        <w:rPr>
          <w:rFonts w:ascii="Times New Roman" w:eastAsia="Calibri" w:hAnsi="Times New Roman" w:cs="Times New Roman"/>
          <w:b/>
          <w:sz w:val="26"/>
          <w:szCs w:val="26"/>
          <w:lang w:val="nb-NO"/>
        </w:rPr>
      </w:pPr>
      <w:r w:rsidRPr="00A547A0">
        <w:rPr>
          <w:rFonts w:ascii="Times New Roman" w:eastAsia="Calibri" w:hAnsi="Times New Roman" w:cs="Times New Roman"/>
          <w:b/>
          <w:sz w:val="26"/>
          <w:szCs w:val="26"/>
          <w:lang w:val="nb-NO"/>
        </w:rPr>
        <w:t>CỘNG HÒA XÃ HỘI CHỦ NGHĨA VIỆT NAM</w:t>
      </w:r>
    </w:p>
    <w:p w14:paraId="4F7FD9A0" w14:textId="77777777" w:rsidR="00491591" w:rsidRPr="00A547A0" w:rsidRDefault="00491591" w:rsidP="00491591">
      <w:pPr>
        <w:autoSpaceDE/>
        <w:autoSpaceDN/>
        <w:jc w:val="center"/>
        <w:rPr>
          <w:rFonts w:ascii="Times New Roman" w:eastAsia="Calibri" w:hAnsi="Times New Roman" w:cs="Times New Roman"/>
          <w:b/>
          <w:sz w:val="26"/>
          <w:szCs w:val="26"/>
          <w:lang w:val="nb-NO"/>
        </w:rPr>
      </w:pPr>
      <w:r w:rsidRPr="00A547A0">
        <w:rPr>
          <w:rFonts w:ascii="Times New Roman" w:eastAsia="Calibri" w:hAnsi="Times New Roman" w:cs="Times New Roman"/>
          <w:b/>
          <w:sz w:val="26"/>
          <w:szCs w:val="26"/>
          <w:lang w:val="nb-NO"/>
        </w:rPr>
        <w:t>Độc lập - Tự do - Hạnh phúc</w:t>
      </w:r>
    </w:p>
    <w:p w14:paraId="76CCBEC4" w14:textId="77777777" w:rsidR="00491591" w:rsidRPr="00A547A0" w:rsidRDefault="00491591" w:rsidP="00491591">
      <w:pPr>
        <w:autoSpaceDE/>
        <w:autoSpaceDN/>
        <w:jc w:val="center"/>
        <w:rPr>
          <w:rFonts w:ascii="Times New Roman" w:eastAsia="Calibri" w:hAnsi="Times New Roman" w:cs="Times New Roman"/>
          <w:sz w:val="26"/>
          <w:szCs w:val="26"/>
          <w:lang w:val="nb-NO"/>
        </w:rPr>
      </w:pPr>
      <w:r w:rsidRPr="00A547A0">
        <w:rPr>
          <w:rFonts w:ascii="Times New Roman" w:eastAsia="Calibri" w:hAnsi="Times New Roman" w:cs="Times New Roman"/>
          <w:noProof/>
          <w:sz w:val="26"/>
          <w:szCs w:val="26"/>
          <w:lang w:val="en-US"/>
        </w:rPr>
        <mc:AlternateContent>
          <mc:Choice Requires="wps">
            <w:drawing>
              <wp:anchor distT="0" distB="0" distL="114300" distR="114300" simplePos="0" relativeHeight="251673600" behindDoc="0" locked="0" layoutInCell="1" allowOverlap="1" wp14:anchorId="69BDBF4E" wp14:editId="6897FF0F">
                <wp:simplePos x="0" y="0"/>
                <wp:positionH relativeFrom="column">
                  <wp:posOffset>1829699</wp:posOffset>
                </wp:positionH>
                <wp:positionV relativeFrom="paragraph">
                  <wp:posOffset>45085</wp:posOffset>
                </wp:positionV>
                <wp:extent cx="2076450" cy="0"/>
                <wp:effectExtent l="0" t="0" r="1905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line">
                          <a:avLst/>
                        </a:prstGeom>
                        <a:noFill/>
                        <a:ln w="12600">
                          <a:solidFill>
                            <a:srgbClr val="000000"/>
                          </a:solidFill>
                          <a:miter lim="800000"/>
                        </a:ln>
                        <a:effectLst/>
                      </wps:spPr>
                      <wps:bodyPr/>
                    </wps:wsp>
                  </a:graphicData>
                </a:graphic>
              </wp:anchor>
            </w:drawing>
          </mc:Choice>
          <mc:Fallback>
            <w:pict>
              <v:line w14:anchorId="21C9633D" id="Straight Connector 2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44.05pt,3.55pt" to="307.5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" strokeweight=".35mm">
                <v:stroke joinstyle="miter"/>
              </v:line>
            </w:pict>
          </mc:Fallback>
        </mc:AlternateContent>
      </w:r>
    </w:p>
    <w:p w14:paraId="27BF57C5" w14:textId="77777777" w:rsidR="00491591" w:rsidRPr="00A547A0" w:rsidRDefault="00491591" w:rsidP="00491591">
      <w:pPr>
        <w:autoSpaceDE/>
        <w:autoSpaceDN/>
        <w:jc w:val="right"/>
        <w:rPr>
          <w:rFonts w:ascii="Times New Roman" w:eastAsia="Calibri" w:hAnsi="Times New Roman" w:cs="Times New Roman"/>
          <w:i/>
          <w:sz w:val="26"/>
          <w:szCs w:val="26"/>
          <w:lang w:val="nb-NO"/>
        </w:rPr>
      </w:pPr>
      <w:r w:rsidRPr="00A547A0">
        <w:rPr>
          <w:rFonts w:ascii="Times New Roman" w:eastAsia="Calibri" w:hAnsi="Times New Roman" w:cs="Times New Roman"/>
          <w:i/>
          <w:sz w:val="26"/>
          <w:szCs w:val="26"/>
          <w:lang w:val="nb-NO"/>
        </w:rPr>
        <w:t>TP.HCM, ngày ... tháng ... năm ...</w:t>
      </w:r>
    </w:p>
    <w:p w14:paraId="7296F010" w14:textId="77777777" w:rsidR="00491591" w:rsidRPr="00A547A0" w:rsidRDefault="00491591" w:rsidP="00491591">
      <w:pPr>
        <w:suppressAutoHyphens/>
        <w:autoSpaceDE/>
        <w:autoSpaceDN/>
        <w:jc w:val="center"/>
        <w:rPr>
          <w:rFonts w:ascii="Times New Roman" w:hAnsi="Times New Roman" w:cs="Times New Roman"/>
          <w:sz w:val="26"/>
          <w:szCs w:val="26"/>
          <w:lang w:val="nb-NO" w:eastAsia="ar-SA"/>
        </w:rPr>
      </w:pPr>
    </w:p>
    <w:p w14:paraId="23848B4D" w14:textId="77777777" w:rsidR="00491591" w:rsidRPr="00A547A0" w:rsidRDefault="00491591" w:rsidP="00491591">
      <w:pPr>
        <w:suppressAutoHyphens/>
        <w:autoSpaceDE/>
        <w:autoSpaceDN/>
        <w:jc w:val="center"/>
        <w:rPr>
          <w:rFonts w:ascii="Times New Roman" w:hAnsi="Times New Roman" w:cs="Times New Roman"/>
          <w:b/>
          <w:sz w:val="26"/>
          <w:szCs w:val="26"/>
          <w:lang w:val="nb-NO" w:eastAsia="ar-SA"/>
        </w:rPr>
      </w:pPr>
      <w:r w:rsidRPr="00A547A0">
        <w:rPr>
          <w:rFonts w:ascii="Times New Roman" w:hAnsi="Times New Roman" w:cs="Times New Roman"/>
          <w:b/>
          <w:sz w:val="26"/>
          <w:szCs w:val="26"/>
          <w:lang w:val="nb-NO" w:eastAsia="ar-SA"/>
        </w:rPr>
        <w:t>ĐƠN ĐỀ NGHỊ CẤP GIẤY CHỨNG NHẬN</w:t>
      </w:r>
    </w:p>
    <w:p w14:paraId="2EE0DB9F" w14:textId="77777777" w:rsidR="00491591" w:rsidRPr="00A547A0" w:rsidRDefault="00491591" w:rsidP="00491591">
      <w:pPr>
        <w:suppressAutoHyphens/>
        <w:autoSpaceDE/>
        <w:autoSpaceDN/>
        <w:jc w:val="center"/>
        <w:rPr>
          <w:rFonts w:ascii="Times New Roman" w:hAnsi="Times New Roman" w:cs="Times New Roman"/>
          <w:b/>
          <w:sz w:val="26"/>
          <w:szCs w:val="26"/>
          <w:lang w:val="nb-NO" w:eastAsia="ar-SA"/>
        </w:rPr>
      </w:pPr>
      <w:r w:rsidRPr="00A547A0">
        <w:rPr>
          <w:rFonts w:ascii="Times New Roman" w:hAnsi="Times New Roman" w:cs="Times New Roman"/>
          <w:b/>
          <w:sz w:val="26"/>
          <w:szCs w:val="26"/>
          <w:lang w:val="nb-NO" w:eastAsia="ar-SA"/>
        </w:rPr>
        <w:t>HOẠT ĐỘNG ỨNG DỤNG CÔNG NGHỆ CAO</w:t>
      </w:r>
    </w:p>
    <w:p w14:paraId="035623A7" w14:textId="77777777" w:rsidR="00491591" w:rsidRPr="00A547A0" w:rsidRDefault="00491591" w:rsidP="00491591">
      <w:pPr>
        <w:suppressAutoHyphens/>
        <w:autoSpaceDE/>
        <w:autoSpaceDN/>
        <w:jc w:val="center"/>
        <w:rPr>
          <w:rFonts w:ascii="Times New Roman" w:hAnsi="Times New Roman" w:cs="Times New Roman"/>
          <w:sz w:val="26"/>
          <w:szCs w:val="26"/>
          <w:lang w:val="nb-NO" w:eastAsia="ar-SA"/>
        </w:rPr>
      </w:pPr>
      <w:r w:rsidRPr="00A547A0">
        <w:rPr>
          <w:rFonts w:ascii="Times New Roman" w:hAnsi="Times New Roman" w:cs="Times New Roman"/>
          <w:sz w:val="26"/>
          <w:szCs w:val="26"/>
          <w:lang w:val="nb-NO" w:eastAsia="ar-SA"/>
        </w:rPr>
        <w:t>(Mẫu đơn này dành cho cá nhân)</w:t>
      </w:r>
    </w:p>
    <w:p w14:paraId="1AA27CAF" w14:textId="77777777" w:rsidR="00491591" w:rsidRPr="00A547A0" w:rsidRDefault="00491591" w:rsidP="00491591">
      <w:pPr>
        <w:suppressAutoHyphens/>
        <w:autoSpaceDE/>
        <w:autoSpaceDN/>
        <w:jc w:val="center"/>
        <w:rPr>
          <w:rFonts w:ascii="Times New Roman" w:hAnsi="Times New Roman" w:cs="Times New Roman"/>
          <w:sz w:val="26"/>
          <w:szCs w:val="26"/>
          <w:lang w:val="nb-NO" w:eastAsia="ar-SA"/>
        </w:rPr>
      </w:pPr>
    </w:p>
    <w:p w14:paraId="66961632" w14:textId="77777777" w:rsidR="00491591" w:rsidRPr="00A547A0" w:rsidRDefault="00491591" w:rsidP="00491591">
      <w:pPr>
        <w:autoSpaceDE/>
        <w:autoSpaceDN/>
        <w:jc w:val="center"/>
        <w:rPr>
          <w:rFonts w:ascii="Times New Roman" w:eastAsia="Calibri" w:hAnsi="Times New Roman" w:cs="Times New Roman"/>
          <w:sz w:val="26"/>
          <w:szCs w:val="26"/>
          <w:lang w:val="nb-NO"/>
        </w:rPr>
      </w:pPr>
      <w:r w:rsidRPr="00A547A0">
        <w:rPr>
          <w:rFonts w:ascii="Times New Roman" w:eastAsia="Calibri" w:hAnsi="Times New Roman" w:cs="Times New Roman"/>
          <w:sz w:val="26"/>
          <w:szCs w:val="26"/>
          <w:lang w:val="nb-NO"/>
        </w:rPr>
        <w:t>Kính gửi: Ủy ban nhân dân Thành phố.</w:t>
      </w:r>
    </w:p>
    <w:p w14:paraId="26DE6717" w14:textId="77777777" w:rsidR="00491591" w:rsidRPr="00A547A0" w:rsidRDefault="00491591" w:rsidP="00491591">
      <w:pPr>
        <w:tabs>
          <w:tab w:val="right" w:leader="dot" w:pos="9356"/>
        </w:tabs>
        <w:autoSpaceDE/>
        <w:autoSpaceDN/>
        <w:ind w:left="2268"/>
        <w:jc w:val="both"/>
        <w:rPr>
          <w:rFonts w:ascii="Times New Roman" w:eastAsia="Calibri" w:hAnsi="Times New Roman" w:cs="Times New Roman"/>
          <w:sz w:val="26"/>
          <w:szCs w:val="26"/>
          <w:lang w:val="nb-NO"/>
        </w:rPr>
      </w:pPr>
    </w:p>
    <w:p w14:paraId="3D25988D"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1. Thông tin chung</w:t>
      </w:r>
    </w:p>
    <w:p w14:paraId="665A1FBA"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Họ và tên cá nhân đề nghị:</w:t>
      </w:r>
    </w:p>
    <w:p w14:paraId="2A801FDA"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Số định danh cá nhân/CMND/Hộ chiếu: số: ... ngày cấp ... nơi cấp ...</w:t>
      </w:r>
    </w:p>
    <w:p w14:paraId="1052BCA6"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Địa chỉ liên hệ:</w:t>
      </w:r>
    </w:p>
    <w:p w14:paraId="511BE699"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Địa điểm thực hiện dự án:</w:t>
      </w:r>
    </w:p>
    <w:p w14:paraId="366A618F" w14:textId="77777777" w:rsidR="00491591" w:rsidRPr="00A547A0" w:rsidRDefault="00491591" w:rsidP="00491591">
      <w:pPr>
        <w:tabs>
          <w:tab w:val="left" w:pos="4536"/>
        </w:tabs>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 xml:space="preserve">Số điện thoại: </w:t>
      </w:r>
      <w:r w:rsidRPr="00A547A0">
        <w:rPr>
          <w:rFonts w:ascii="Times New Roman" w:hAnsi="Times New Roman" w:cs="Times New Roman"/>
          <w:sz w:val="26"/>
          <w:szCs w:val="26"/>
          <w:lang w:val="nb-NO"/>
        </w:rPr>
        <w:tab/>
        <w:t>Fax:</w:t>
      </w:r>
    </w:p>
    <w:p w14:paraId="2A2D8CF5"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2. Thực hiện dự án đầu tư ... theo Quyết định đầu tư, Giấy phép đầu tư, Quyết định chủ trương đầu tư (nếu có)</w:t>
      </w:r>
    </w:p>
    <w:p w14:paraId="30855CF6"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3. Chúng tôi xin chuyển đến Quý Ủy ban nhân dân hồ sơ sau:</w:t>
      </w:r>
    </w:p>
    <w:p w14:paraId="074C0790"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- 02 ảnh cỡ 4 x6 cm.</w:t>
      </w:r>
    </w:p>
    <w:p w14:paraId="0ACAC9A7"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 Bản sao (được chứng thực hoặc có bản gốc để đối chiếu) Giấy chứng nhận đăng ký kinh doanh, Giấy chứng nhận đăng ký doanh nghiệp hoặc giấy tờ chứng minh tư cách pháp lý (nếu có);</w:t>
      </w:r>
    </w:p>
    <w:p w14:paraId="20A6B0D6"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 Bản thuyết minh dự án ứng dụng công nghệ cao.</w:t>
      </w:r>
    </w:p>
    <w:p w14:paraId="35DAB8D1"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 Bản xác nhận của cơ quan chủ quản hoặc của cơ quan chuyên môn về khoa học và công nghệ thuộc Ủy ban nhân dân cấp tỉnh theo mẫu quy định.</w:t>
      </w:r>
    </w:p>
    <w:p w14:paraId="22F0F0CF" w14:textId="77777777" w:rsidR="00491591" w:rsidRPr="00A547A0" w:rsidRDefault="00491591" w:rsidP="00491591">
      <w:pPr>
        <w:autoSpaceDE/>
        <w:autoSpaceDN/>
        <w:spacing w:after="120"/>
        <w:jc w:val="both"/>
        <w:rPr>
          <w:rFonts w:ascii="Times New Roman" w:hAnsi="Times New Roman" w:cs="Times New Roman"/>
          <w:sz w:val="26"/>
          <w:szCs w:val="26"/>
          <w:lang w:val="nb-NO"/>
        </w:rPr>
      </w:pPr>
      <w:r w:rsidRPr="00A547A0">
        <w:rPr>
          <w:rFonts w:ascii="Times New Roman" w:hAnsi="Times New Roman" w:cs="Times New Roman"/>
          <w:sz w:val="26"/>
          <w:szCs w:val="26"/>
          <w:lang w:val="nb-NO"/>
        </w:rPr>
        <w:t>Tôi cam kết về tính chính xác, trung thực và hoàn toàn chịu trách nhiệm về các nội dung kê khai trong hồ sơ.</w:t>
      </w:r>
    </w:p>
    <w:p w14:paraId="10530899" w14:textId="77777777" w:rsidR="00491591" w:rsidRPr="00A547A0" w:rsidRDefault="00491591" w:rsidP="00491591">
      <w:pPr>
        <w:autoSpaceDE/>
        <w:autoSpaceDN/>
        <w:spacing w:after="120"/>
        <w:jc w:val="both"/>
        <w:rPr>
          <w:rFonts w:ascii="Times New Roman" w:eastAsia="Calibri" w:hAnsi="Times New Roman" w:cs="Times New Roman"/>
          <w:sz w:val="26"/>
          <w:szCs w:val="26"/>
          <w:lang w:val="nb-NO"/>
        </w:rPr>
      </w:pPr>
      <w:r w:rsidRPr="00A547A0">
        <w:rPr>
          <w:rFonts w:ascii="Times New Roman" w:hAnsi="Times New Roman" w:cs="Times New Roman"/>
          <w:sz w:val="26"/>
          <w:szCs w:val="26"/>
          <w:lang w:val="nb-NO"/>
        </w:rPr>
        <w:t>Kính đề nghị Quý Ủy ban nhân dân xem xét và cấp Giấy chứng nhận hoạt động ứng dụng công nghệ cao.</w:t>
      </w:r>
    </w:p>
    <w:tbl>
      <w:tblPr>
        <w:tblW w:w="9648" w:type="dxa"/>
        <w:tblLayout w:type="fixed"/>
        <w:tblLook w:val="04A0" w:firstRow="1" w:lastRow="0" w:firstColumn="1" w:lastColumn="0" w:noHBand="0" w:noVBand="1"/>
      </w:tblPr>
      <w:tblGrid>
        <w:gridCol w:w="4550"/>
        <w:gridCol w:w="5098"/>
      </w:tblGrid>
      <w:tr w:rsidR="00491591" w:rsidRPr="00A547A0" w14:paraId="7B684220" w14:textId="77777777" w:rsidTr="00EB5D0A">
        <w:tc>
          <w:tcPr>
            <w:tcW w:w="4550" w:type="dxa"/>
          </w:tcPr>
          <w:p w14:paraId="5C7D8F6D" w14:textId="77777777" w:rsidR="00491591" w:rsidRPr="00A547A0" w:rsidRDefault="00491591" w:rsidP="00491591">
            <w:pPr>
              <w:autoSpaceDE/>
              <w:autoSpaceDN/>
              <w:snapToGrid w:val="0"/>
              <w:ind w:right="-180"/>
              <w:jc w:val="both"/>
              <w:rPr>
                <w:rFonts w:ascii="Times New Roman" w:eastAsia="Calibri" w:hAnsi="Times New Roman" w:cs="Times New Roman"/>
                <w:strike/>
                <w:sz w:val="26"/>
                <w:szCs w:val="26"/>
                <w:lang w:val="nb-NO"/>
              </w:rPr>
            </w:pPr>
          </w:p>
        </w:tc>
        <w:tc>
          <w:tcPr>
            <w:tcW w:w="5098" w:type="dxa"/>
          </w:tcPr>
          <w:p w14:paraId="57F42B21" w14:textId="77777777" w:rsidR="00491591" w:rsidRPr="00A547A0" w:rsidRDefault="00491591" w:rsidP="00491591">
            <w:pPr>
              <w:autoSpaceDE/>
              <w:autoSpaceDN/>
              <w:snapToGrid w:val="0"/>
              <w:jc w:val="center"/>
              <w:rPr>
                <w:rFonts w:ascii="Times New Roman" w:eastAsia="Calibri" w:hAnsi="Times New Roman" w:cs="Times New Roman"/>
                <w:b/>
                <w:sz w:val="26"/>
                <w:szCs w:val="26"/>
                <w:lang w:val="nb-NO"/>
              </w:rPr>
            </w:pPr>
            <w:r w:rsidRPr="00A547A0">
              <w:rPr>
                <w:rFonts w:ascii="Times New Roman" w:eastAsia="Calibri" w:hAnsi="Times New Roman" w:cs="Times New Roman"/>
                <w:b/>
                <w:sz w:val="26"/>
                <w:szCs w:val="26"/>
                <w:lang w:val="nb-NO"/>
              </w:rPr>
              <w:t>Đại diện cá nhân đề nghị</w:t>
            </w:r>
          </w:p>
          <w:p w14:paraId="4D27655B" w14:textId="77777777" w:rsidR="00491591" w:rsidRPr="00A547A0" w:rsidRDefault="00491591" w:rsidP="00491591">
            <w:pPr>
              <w:autoSpaceDE/>
              <w:autoSpaceDN/>
              <w:ind w:right="-180"/>
              <w:jc w:val="center"/>
              <w:rPr>
                <w:rFonts w:ascii="Times New Roman" w:eastAsia="Calibri" w:hAnsi="Times New Roman" w:cs="Times New Roman"/>
                <w:sz w:val="26"/>
                <w:szCs w:val="26"/>
                <w:lang w:val="nb-NO"/>
              </w:rPr>
            </w:pPr>
            <w:r w:rsidRPr="00A547A0">
              <w:rPr>
                <w:rFonts w:ascii="Times New Roman" w:eastAsia="Calibri" w:hAnsi="Times New Roman" w:cs="Times New Roman"/>
                <w:sz w:val="26"/>
                <w:szCs w:val="26"/>
                <w:lang w:val="nb-NO"/>
              </w:rPr>
              <w:t>(</w:t>
            </w:r>
            <w:r w:rsidRPr="00A547A0">
              <w:rPr>
                <w:rFonts w:ascii="Times New Roman" w:eastAsia="Calibri" w:hAnsi="Times New Roman" w:cs="Times New Roman"/>
                <w:sz w:val="26"/>
                <w:szCs w:val="26"/>
                <w:lang w:val="en-US"/>
              </w:rPr>
              <w:t>Ký tên, họ và tên</w:t>
            </w:r>
            <w:r w:rsidRPr="00A547A0">
              <w:rPr>
                <w:rFonts w:ascii="Times New Roman" w:eastAsia="Calibri" w:hAnsi="Times New Roman" w:cs="Times New Roman"/>
                <w:sz w:val="26"/>
                <w:szCs w:val="26"/>
                <w:lang w:val="nb-NO"/>
              </w:rPr>
              <w:t>)</w:t>
            </w:r>
          </w:p>
        </w:tc>
      </w:tr>
    </w:tbl>
    <w:p w14:paraId="76A80F09" w14:textId="77777777" w:rsidR="005A5DC4" w:rsidRPr="00A547A0" w:rsidRDefault="005A5DC4">
      <w:pPr>
        <w:autoSpaceDE/>
        <w:autoSpaceDN/>
        <w:rPr>
          <w:rFonts w:ascii="Times New Roman" w:hAnsi="Times New Roman" w:cs="Times New Roman"/>
          <w:sz w:val="26"/>
          <w:szCs w:val="26"/>
          <w:lang w:val="en-US"/>
        </w:rPr>
      </w:pPr>
    </w:p>
    <w:p w14:paraId="2C4A4BD4" w14:textId="0842684D" w:rsidR="00EB5D0A" w:rsidRPr="00A547A0" w:rsidRDefault="00EB5D0A">
      <w:pPr>
        <w:autoSpaceDE/>
        <w:autoSpaceDN/>
        <w:rPr>
          <w:rFonts w:ascii="Times New Roman" w:hAnsi="Times New Roman" w:cs="Times New Roman"/>
          <w:sz w:val="26"/>
          <w:szCs w:val="26"/>
          <w:lang w:val="en-US"/>
        </w:rPr>
      </w:pPr>
      <w:r w:rsidRPr="00A547A0">
        <w:rPr>
          <w:rFonts w:ascii="Times New Roman" w:hAnsi="Times New Roman" w:cs="Times New Roman"/>
          <w:sz w:val="26"/>
          <w:szCs w:val="26"/>
          <w:lang w:val="en-US"/>
        </w:rPr>
        <w:br w:type="page"/>
      </w:r>
    </w:p>
    <w:p w14:paraId="2A1E5F30" w14:textId="0DEEB325" w:rsidR="00EB5D0A" w:rsidRPr="00A547A0" w:rsidRDefault="003A22B4">
      <w:pPr>
        <w:autoSpaceDE/>
        <w:autoSpaceDN/>
        <w:rPr>
          <w:rFonts w:ascii="Times New Roman" w:hAnsi="Times New Roman" w:cs="Times New Roman"/>
          <w:sz w:val="26"/>
          <w:szCs w:val="26"/>
          <w:lang w:val="en-US"/>
        </w:rPr>
      </w:pPr>
      <w:r w:rsidRPr="00A547A0">
        <w:rPr>
          <w:rFonts w:ascii="Times New Roman" w:hAnsi="Times New Roman" w:cs="Times New Roman"/>
          <w:noProof/>
          <w:sz w:val="26"/>
          <w:szCs w:val="26"/>
          <w:lang w:val="en-US"/>
        </w:rPr>
        <w:lastRenderedPageBreak/>
        <mc:AlternateContent>
          <mc:Choice Requires="wps">
            <w:drawing>
              <wp:anchor distT="0" distB="0" distL="114300" distR="114300" simplePos="0" relativeHeight="251675648" behindDoc="0" locked="0" layoutInCell="1" allowOverlap="1" wp14:anchorId="195B5BE0" wp14:editId="2E3BD29C">
                <wp:simplePos x="0" y="0"/>
                <wp:positionH relativeFrom="margin">
                  <wp:align>right</wp:align>
                </wp:positionH>
                <wp:positionV relativeFrom="paragraph">
                  <wp:posOffset>-351371</wp:posOffset>
                </wp:positionV>
                <wp:extent cx="1031240" cy="435610"/>
                <wp:effectExtent l="0" t="0" r="16510" b="21590"/>
                <wp:wrapNone/>
                <wp:docPr id="1" name="Rectangle 1"/>
                <wp:cNvGraphicFramePr/>
                <a:graphic xmlns:a="http://schemas.openxmlformats.org/drawingml/2006/main">
                  <a:graphicData uri="http://schemas.microsoft.com/office/word/2010/wordprocessingShape">
                    <wps:wsp>
                      <wps:cNvSpPr/>
                      <wps:spPr>
                        <a:xfrm>
                          <a:off x="0" y="0"/>
                          <a:ext cx="1031240" cy="43561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CC2550F" w14:textId="77777777" w:rsidR="003A22B4" w:rsidRPr="00F15F77" w:rsidRDefault="003A22B4" w:rsidP="003A22B4">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B5BE0" id="Rectangle 1" o:spid="_x0000_s1027" style="position:absolute;margin-left:30pt;margin-top:-27.65pt;width:81.2pt;height:34.3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" fillcolor="window" strokecolor="windowText" strokeweight="1pt">
                <v:textbox>
                  <w:txbxContent>
                    <w:p w14:paraId="0CC2550F" w14:textId="77777777" w:rsidR="003A22B4" w:rsidRPr="00F15F77" w:rsidRDefault="003A22B4" w:rsidP="003A22B4">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5</w:t>
                      </w:r>
                    </w:p>
                  </w:txbxContent>
                </v:textbox>
                <w10:wrap anchorx="margin"/>
              </v:rect>
            </w:pict>
          </mc:Fallback>
        </mc:AlternateContent>
      </w:r>
    </w:p>
    <w:p w14:paraId="188CE967" w14:textId="77777777" w:rsidR="003A22B4" w:rsidRPr="00A547A0" w:rsidRDefault="003A22B4">
      <w:pPr>
        <w:autoSpaceDE/>
        <w:autoSpaceDN/>
        <w:rPr>
          <w:rFonts w:ascii="Times New Roman" w:hAnsi="Times New Roman" w:cs="Times New Roman"/>
          <w:sz w:val="26"/>
          <w:szCs w:val="26"/>
          <w:lang w:val="en-US"/>
        </w:rPr>
      </w:pPr>
    </w:p>
    <w:p w14:paraId="25A57E55" w14:textId="56C35A01" w:rsidR="00EB5D0A" w:rsidRPr="00A547A0" w:rsidRDefault="00EB5D0A" w:rsidP="00EB5D0A">
      <w:pPr>
        <w:autoSpaceDE/>
        <w:autoSpaceDN/>
        <w:jc w:val="center"/>
        <w:rPr>
          <w:rFonts w:ascii="Times New Roman" w:hAnsi="Times New Roman" w:cs="Times New Roman"/>
          <w:sz w:val="26"/>
          <w:szCs w:val="26"/>
          <w:lang w:val="en-US"/>
        </w:rPr>
      </w:pPr>
      <w:r w:rsidRPr="00A547A0">
        <w:rPr>
          <w:rFonts w:ascii="Times New Roman" w:hAnsi="Times New Roman" w:cs="Times New Roman"/>
          <w:b/>
          <w:sz w:val="26"/>
          <w:szCs w:val="26"/>
          <w:lang w:val="nb-NO"/>
        </w:rPr>
        <w:t>THUYẾT MINH DỰ ÁN ỨNG DỤNG CÔNG NGHỆ CAO</w:t>
      </w:r>
    </w:p>
    <w:p w14:paraId="643BB7DE" w14:textId="77777777" w:rsidR="00EB5D0A" w:rsidRPr="00A547A0" w:rsidRDefault="00EB5D0A">
      <w:pPr>
        <w:autoSpaceDE/>
        <w:autoSpaceDN/>
        <w:rPr>
          <w:rFonts w:ascii="Times New Roman" w:hAnsi="Times New Roman" w:cs="Times New Roman"/>
          <w:sz w:val="26"/>
          <w:szCs w:val="26"/>
          <w:lang w:val="en-US"/>
        </w:rPr>
      </w:pPr>
    </w:p>
    <w:tbl>
      <w:tblPr>
        <w:tblW w:w="97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473"/>
        <w:gridCol w:w="66"/>
        <w:gridCol w:w="734"/>
        <w:gridCol w:w="394"/>
        <w:gridCol w:w="345"/>
        <w:gridCol w:w="546"/>
        <w:gridCol w:w="1554"/>
        <w:gridCol w:w="806"/>
        <w:gridCol w:w="443"/>
        <w:gridCol w:w="1701"/>
      </w:tblGrid>
      <w:tr w:rsidR="00A547A0" w:rsidRPr="00A547A0" w14:paraId="7A581D86" w14:textId="77777777" w:rsidTr="00EB5D0A">
        <w:trPr>
          <w:trHeight w:val="70"/>
        </w:trPr>
        <w:tc>
          <w:tcPr>
            <w:tcW w:w="9776" w:type="dxa"/>
            <w:gridSpan w:val="11"/>
            <w:vAlign w:val="center"/>
          </w:tcPr>
          <w:p w14:paraId="57CD4EE2" w14:textId="77777777" w:rsidR="00EB5D0A" w:rsidRPr="00A547A0" w:rsidRDefault="00EB5D0A" w:rsidP="00EB5D0A">
            <w:pPr>
              <w:autoSpaceDE/>
              <w:autoSpaceDN/>
              <w:spacing w:before="60" w:after="60" w:line="360" w:lineRule="exact"/>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 xml:space="preserve">I. Thông tin chung </w:t>
            </w:r>
          </w:p>
        </w:tc>
      </w:tr>
      <w:tr w:rsidR="00A547A0" w:rsidRPr="00A547A0" w14:paraId="7C73B338" w14:textId="77777777" w:rsidTr="00EB5D0A">
        <w:trPr>
          <w:trHeight w:val="70"/>
        </w:trPr>
        <w:tc>
          <w:tcPr>
            <w:tcW w:w="714" w:type="dxa"/>
          </w:tcPr>
          <w:p w14:paraId="21718D53"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1</w:t>
            </w:r>
          </w:p>
        </w:tc>
        <w:tc>
          <w:tcPr>
            <w:tcW w:w="9062" w:type="dxa"/>
            <w:gridSpan w:val="10"/>
          </w:tcPr>
          <w:p w14:paraId="1C477582"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Tên Dự án:</w:t>
            </w:r>
          </w:p>
        </w:tc>
      </w:tr>
      <w:tr w:rsidR="00A547A0" w:rsidRPr="00A547A0" w14:paraId="4F9AD623" w14:textId="77777777" w:rsidTr="00EB5D0A">
        <w:trPr>
          <w:trHeight w:val="70"/>
        </w:trPr>
        <w:tc>
          <w:tcPr>
            <w:tcW w:w="9776" w:type="dxa"/>
            <w:gridSpan w:val="11"/>
          </w:tcPr>
          <w:p w14:paraId="7DAF77FB"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r>
      <w:tr w:rsidR="00A547A0" w:rsidRPr="00A547A0" w14:paraId="662ED157" w14:textId="77777777" w:rsidTr="00EB5D0A">
        <w:tc>
          <w:tcPr>
            <w:tcW w:w="714" w:type="dxa"/>
          </w:tcPr>
          <w:p w14:paraId="0215E398"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2</w:t>
            </w:r>
          </w:p>
        </w:tc>
        <w:tc>
          <w:tcPr>
            <w:tcW w:w="9062" w:type="dxa"/>
            <w:gridSpan w:val="10"/>
          </w:tcPr>
          <w:p w14:paraId="1CC900C2"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Cấp quản lý (nếu có):</w:t>
            </w:r>
          </w:p>
        </w:tc>
      </w:tr>
      <w:tr w:rsidR="00A547A0" w:rsidRPr="00A547A0" w14:paraId="0B007522" w14:textId="77777777" w:rsidTr="00EB5D0A">
        <w:tc>
          <w:tcPr>
            <w:tcW w:w="9776" w:type="dxa"/>
            <w:gridSpan w:val="11"/>
          </w:tcPr>
          <w:p w14:paraId="2D21F6A9" w14:textId="77777777" w:rsidR="00EB5D0A" w:rsidRPr="00A547A0" w:rsidRDefault="00EB5D0A" w:rsidP="00EB5D0A">
            <w:pPr>
              <w:autoSpaceDE/>
              <w:autoSpaceDN/>
              <w:spacing w:before="60" w:after="60" w:line="360" w:lineRule="exact"/>
              <w:jc w:val="both"/>
              <w:rPr>
                <w:rFonts w:ascii="Times New Roman" w:eastAsia="Calibri" w:hAnsi="Times New Roman" w:cs="Times New Roman"/>
                <w:b/>
                <w:sz w:val="26"/>
                <w:szCs w:val="26"/>
                <w:lang w:val="en-US"/>
              </w:rPr>
            </w:pPr>
          </w:p>
        </w:tc>
      </w:tr>
      <w:tr w:rsidR="00A547A0" w:rsidRPr="00A547A0" w14:paraId="3F7A67F5" w14:textId="77777777" w:rsidTr="00EB5D0A">
        <w:tc>
          <w:tcPr>
            <w:tcW w:w="714" w:type="dxa"/>
          </w:tcPr>
          <w:p w14:paraId="2B9A549F"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3</w:t>
            </w:r>
          </w:p>
        </w:tc>
        <w:tc>
          <w:tcPr>
            <w:tcW w:w="9062" w:type="dxa"/>
            <w:gridSpan w:val="10"/>
          </w:tcPr>
          <w:p w14:paraId="5AAD253C"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Thời gian, địa điểm hoạt động của dự án:</w:t>
            </w:r>
          </w:p>
        </w:tc>
      </w:tr>
      <w:tr w:rsidR="00A547A0" w:rsidRPr="00A547A0" w14:paraId="640DD226" w14:textId="77777777" w:rsidTr="00EB5D0A">
        <w:tc>
          <w:tcPr>
            <w:tcW w:w="9776" w:type="dxa"/>
            <w:gridSpan w:val="11"/>
          </w:tcPr>
          <w:p w14:paraId="55F2F0D4" w14:textId="77777777" w:rsidR="00EB5D0A" w:rsidRPr="00A547A0" w:rsidRDefault="00EB5D0A" w:rsidP="00EB5D0A">
            <w:pPr>
              <w:autoSpaceDE/>
              <w:autoSpaceDN/>
              <w:spacing w:before="60" w:after="60" w:line="360" w:lineRule="exact"/>
              <w:jc w:val="both"/>
              <w:rPr>
                <w:rFonts w:ascii="Times New Roman" w:eastAsia="Calibri" w:hAnsi="Times New Roman" w:cs="Times New Roman"/>
                <w:b/>
                <w:sz w:val="26"/>
                <w:szCs w:val="26"/>
                <w:lang w:val="en-US"/>
              </w:rPr>
            </w:pPr>
          </w:p>
        </w:tc>
      </w:tr>
      <w:tr w:rsidR="00A547A0" w:rsidRPr="00A547A0" w14:paraId="67AC26CC" w14:textId="77777777" w:rsidTr="00EB5D0A">
        <w:tc>
          <w:tcPr>
            <w:tcW w:w="714" w:type="dxa"/>
          </w:tcPr>
          <w:p w14:paraId="0143F38B"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4</w:t>
            </w:r>
          </w:p>
        </w:tc>
        <w:tc>
          <w:tcPr>
            <w:tcW w:w="9062" w:type="dxa"/>
            <w:gridSpan w:val="10"/>
          </w:tcPr>
          <w:p w14:paraId="26E2D904"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bCs/>
                <w:iCs/>
                <w:sz w:val="26"/>
                <w:szCs w:val="26"/>
                <w:lang w:val="en-US"/>
              </w:rPr>
              <w:t>Kinh phí:</w:t>
            </w:r>
          </w:p>
        </w:tc>
      </w:tr>
      <w:tr w:rsidR="00A547A0" w:rsidRPr="00A547A0" w14:paraId="52B72F0E" w14:textId="77777777" w:rsidTr="00EB5D0A">
        <w:tc>
          <w:tcPr>
            <w:tcW w:w="9776" w:type="dxa"/>
            <w:gridSpan w:val="11"/>
          </w:tcPr>
          <w:p w14:paraId="52595C3A" w14:textId="77777777" w:rsidR="00EB5D0A" w:rsidRPr="00A547A0" w:rsidRDefault="00EB5D0A" w:rsidP="00EB5D0A">
            <w:pPr>
              <w:widowControl w:val="0"/>
              <w:tabs>
                <w:tab w:val="left" w:pos="6750"/>
                <w:tab w:val="right" w:pos="9391"/>
              </w:tabs>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Tổng kinh phí đầu tư:</w:t>
            </w:r>
            <w:r w:rsidRPr="00A547A0">
              <w:rPr>
                <w:rFonts w:ascii="Times New Roman" w:eastAsia="Calibri" w:hAnsi="Times New Roman" w:cs="Times New Roman"/>
                <w:sz w:val="26"/>
                <w:szCs w:val="26"/>
                <w:lang w:val="en-US"/>
              </w:rPr>
              <w:tab/>
              <w:t>triệu đồng (hoặc USD)</w:t>
            </w:r>
          </w:p>
          <w:p w14:paraId="493405D2"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Các giai đoạn đầu tư:</w:t>
            </w:r>
          </w:p>
          <w:p w14:paraId="6BD02094" w14:textId="77777777" w:rsidR="00EB5D0A" w:rsidRPr="00A547A0" w:rsidRDefault="00EB5D0A" w:rsidP="00EB5D0A">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Giai đoạn 1</w:t>
            </w:r>
            <w:r w:rsidRPr="00A547A0">
              <w:rPr>
                <w:rFonts w:ascii="Times New Roman" w:eastAsia="Calibri" w:hAnsi="Times New Roman" w:cs="Times New Roman"/>
                <w:sz w:val="26"/>
                <w:szCs w:val="26"/>
                <w:lang w:val="en-US"/>
              </w:rPr>
              <w:tab/>
              <w:t>triệu đồng (hoặc USD)</w:t>
            </w:r>
          </w:p>
          <w:p w14:paraId="2A7EBF0F" w14:textId="77777777" w:rsidR="00EB5D0A" w:rsidRPr="00A547A0" w:rsidRDefault="00EB5D0A" w:rsidP="00EB5D0A">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Giai đoạn 2</w:t>
            </w:r>
            <w:r w:rsidRPr="00A547A0">
              <w:rPr>
                <w:rFonts w:ascii="Times New Roman" w:eastAsia="Calibri" w:hAnsi="Times New Roman" w:cs="Times New Roman"/>
                <w:sz w:val="26"/>
                <w:szCs w:val="26"/>
                <w:lang w:val="en-US"/>
              </w:rPr>
              <w:tab/>
              <w:t>triệu đồng (hoặc USD)</w:t>
            </w:r>
          </w:p>
          <w:p w14:paraId="5B746E80" w14:textId="77777777" w:rsidR="00EB5D0A" w:rsidRPr="00A547A0" w:rsidRDefault="00EB5D0A" w:rsidP="00EB5D0A">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w:t>
            </w:r>
          </w:p>
          <w:p w14:paraId="1CC00C5A"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Xuất xứ nguồn vốn:</w:t>
            </w:r>
          </w:p>
          <w:p w14:paraId="0EA6A919" w14:textId="77777777" w:rsidR="00EB5D0A" w:rsidRPr="00A547A0" w:rsidRDefault="00EB5D0A" w:rsidP="00EB5D0A">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iCs/>
                <w:sz w:val="26"/>
                <w:szCs w:val="26"/>
                <w:lang w:val="en-US"/>
              </w:rPr>
              <w:t xml:space="preserve">Từ ngân </w:t>
            </w:r>
            <w:r w:rsidRPr="00A547A0">
              <w:rPr>
                <w:rFonts w:ascii="Times New Roman" w:eastAsia="Calibri" w:hAnsi="Times New Roman" w:cs="Times New Roman"/>
                <w:sz w:val="26"/>
                <w:szCs w:val="26"/>
                <w:lang w:val="en-US"/>
              </w:rPr>
              <w:t>sách nhà nước:</w:t>
            </w:r>
            <w:r w:rsidRPr="00A547A0">
              <w:rPr>
                <w:rFonts w:ascii="Times New Roman" w:eastAsia="Calibri" w:hAnsi="Times New Roman" w:cs="Times New Roman"/>
                <w:sz w:val="26"/>
                <w:szCs w:val="26"/>
                <w:lang w:val="en-US"/>
              </w:rPr>
              <w:tab/>
              <w:t>triệu đồng</w:t>
            </w:r>
          </w:p>
          <w:p w14:paraId="2AB1D3BD" w14:textId="77777777" w:rsidR="00EB5D0A" w:rsidRPr="00A547A0" w:rsidRDefault="00EB5D0A" w:rsidP="00EB5D0A">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Từ vốn tự có của doanh nghiệp:</w:t>
            </w:r>
            <w:r w:rsidRPr="00A547A0">
              <w:rPr>
                <w:rFonts w:ascii="Times New Roman" w:eastAsia="Calibri" w:hAnsi="Times New Roman" w:cs="Times New Roman"/>
                <w:sz w:val="26"/>
                <w:szCs w:val="26"/>
                <w:lang w:val="en-US"/>
              </w:rPr>
              <w:tab/>
              <w:t>triệu đồng (hoặc USD)</w:t>
            </w:r>
          </w:p>
          <w:p w14:paraId="0314C139" w14:textId="77777777" w:rsidR="00EB5D0A" w:rsidRPr="00A547A0" w:rsidRDefault="00EB5D0A" w:rsidP="00EB5D0A">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Từ các nguồn vốn</w:t>
            </w:r>
            <w:r w:rsidRPr="00A547A0">
              <w:rPr>
                <w:rFonts w:ascii="Times New Roman" w:eastAsia="Calibri" w:hAnsi="Times New Roman" w:cs="Times New Roman"/>
                <w:iCs/>
                <w:sz w:val="26"/>
                <w:szCs w:val="26"/>
                <w:lang w:val="en-US"/>
              </w:rPr>
              <w:t xml:space="preserve"> khác:</w:t>
            </w:r>
            <w:r w:rsidRPr="00A547A0">
              <w:rPr>
                <w:rFonts w:ascii="Times New Roman" w:eastAsia="Calibri" w:hAnsi="Times New Roman" w:cs="Times New Roman"/>
                <w:iCs/>
                <w:sz w:val="26"/>
                <w:szCs w:val="26"/>
                <w:lang w:val="en-US"/>
              </w:rPr>
              <w:tab/>
            </w:r>
            <w:r w:rsidRPr="00A547A0">
              <w:rPr>
                <w:rFonts w:ascii="Times New Roman" w:eastAsia="Calibri" w:hAnsi="Times New Roman" w:cs="Times New Roman"/>
                <w:sz w:val="26"/>
                <w:szCs w:val="26"/>
                <w:lang w:val="en-US"/>
              </w:rPr>
              <w:t>triệu đồng (hoặc USD)</w:t>
            </w:r>
          </w:p>
          <w:p w14:paraId="4E4546BA"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Hình thức đầu tư</w:t>
            </w:r>
          </w:p>
        </w:tc>
      </w:tr>
      <w:tr w:rsidR="00A547A0" w:rsidRPr="00A547A0" w14:paraId="00EEF9C5" w14:textId="77777777" w:rsidTr="00EB5D0A">
        <w:trPr>
          <w:trHeight w:val="70"/>
        </w:trPr>
        <w:tc>
          <w:tcPr>
            <w:tcW w:w="714" w:type="dxa"/>
          </w:tcPr>
          <w:p w14:paraId="589502A0"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5</w:t>
            </w:r>
          </w:p>
        </w:tc>
        <w:tc>
          <w:tcPr>
            <w:tcW w:w="9062" w:type="dxa"/>
            <w:gridSpan w:val="10"/>
          </w:tcPr>
          <w:p w14:paraId="6792AC75"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Tổ chức chủ trì dự án ứng dụng công nghệ cao (nếu có)</w:t>
            </w:r>
          </w:p>
        </w:tc>
      </w:tr>
      <w:tr w:rsidR="00A547A0" w:rsidRPr="00A547A0" w14:paraId="726586CC" w14:textId="77777777" w:rsidTr="00EB5D0A">
        <w:tc>
          <w:tcPr>
            <w:tcW w:w="9776" w:type="dxa"/>
            <w:gridSpan w:val="11"/>
          </w:tcPr>
          <w:p w14:paraId="6AF0B84E"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Tên tổ chức:</w:t>
            </w:r>
          </w:p>
          <w:p w14:paraId="2FDB7BF4"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Thông tin về Giấy chứng nhận đăng ký kinh doanh hoặc Giấy chứng nhận đầu tư hoặc Giấy chứng nhận doanh nghiệp khoa học và công nghệ hoặc Giấy chứng nhận đăng ký hoạt động khoa học và công nghệ:</w:t>
            </w:r>
          </w:p>
          <w:p w14:paraId="122F0926" w14:textId="77777777" w:rsidR="00EB5D0A" w:rsidRPr="00A547A0" w:rsidRDefault="00EB5D0A" w:rsidP="00EB5D0A">
            <w:pPr>
              <w:widowControl w:val="0"/>
              <w:tabs>
                <w:tab w:val="left" w:pos="4515"/>
              </w:tabs>
              <w:autoSpaceDE/>
              <w:autoSpaceDN/>
              <w:spacing w:before="60" w:after="60" w:line="360" w:lineRule="exact"/>
              <w:jc w:val="both"/>
              <w:rPr>
                <w:rFonts w:ascii="Times New Roman" w:eastAsia="Calibri" w:hAnsi="Times New Roman" w:cs="Times New Roman"/>
                <w:sz w:val="26"/>
                <w:szCs w:val="26"/>
                <w:lang w:val="fr-FR"/>
              </w:rPr>
            </w:pPr>
            <w:r w:rsidRPr="00A547A0">
              <w:rPr>
                <w:rFonts w:ascii="Times New Roman" w:eastAsia="Calibri" w:hAnsi="Times New Roman" w:cs="Times New Roman"/>
                <w:sz w:val="26"/>
                <w:szCs w:val="26"/>
                <w:lang w:val="fr-FR"/>
              </w:rPr>
              <w:t>Điện thoại:</w:t>
            </w:r>
            <w:r w:rsidRPr="00A547A0">
              <w:rPr>
                <w:rFonts w:ascii="Times New Roman" w:eastAsia="Calibri" w:hAnsi="Times New Roman" w:cs="Times New Roman"/>
                <w:sz w:val="26"/>
                <w:szCs w:val="26"/>
                <w:lang w:val="fr-FR"/>
              </w:rPr>
              <w:tab/>
              <w:t>Fax:</w:t>
            </w:r>
          </w:p>
          <w:p w14:paraId="317EB18D"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fr-FR"/>
              </w:rPr>
            </w:pPr>
            <w:r w:rsidRPr="00A547A0">
              <w:rPr>
                <w:rFonts w:ascii="Times New Roman" w:eastAsia="Calibri" w:hAnsi="Times New Roman" w:cs="Times New Roman"/>
                <w:sz w:val="26"/>
                <w:szCs w:val="26"/>
                <w:lang w:val="fr-FR"/>
              </w:rPr>
              <w:t>E-mail:</w:t>
            </w:r>
          </w:p>
          <w:p w14:paraId="646E3148"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Địa chỉ:</w:t>
            </w:r>
          </w:p>
        </w:tc>
      </w:tr>
      <w:tr w:rsidR="00A547A0" w:rsidRPr="00A547A0" w14:paraId="285EB375" w14:textId="77777777" w:rsidTr="00EB5D0A">
        <w:tc>
          <w:tcPr>
            <w:tcW w:w="714" w:type="dxa"/>
          </w:tcPr>
          <w:p w14:paraId="3BF132AD"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6</w:t>
            </w:r>
          </w:p>
        </w:tc>
        <w:tc>
          <w:tcPr>
            <w:tcW w:w="9062" w:type="dxa"/>
            <w:gridSpan w:val="10"/>
          </w:tcPr>
          <w:p w14:paraId="2F31E659" w14:textId="77777777" w:rsidR="00EB5D0A" w:rsidRPr="00A547A0" w:rsidRDefault="00EB5D0A" w:rsidP="00EB5D0A">
            <w:pPr>
              <w:autoSpaceDE/>
              <w:autoSpaceDN/>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Đại diện tổ chức/cá nhân chủ trì dự án ứng dụng công nghệ cao</w:t>
            </w:r>
          </w:p>
        </w:tc>
      </w:tr>
      <w:tr w:rsidR="00A547A0" w:rsidRPr="00A547A0" w14:paraId="33DC0488" w14:textId="77777777" w:rsidTr="00EB5D0A">
        <w:tc>
          <w:tcPr>
            <w:tcW w:w="9776" w:type="dxa"/>
            <w:gridSpan w:val="11"/>
          </w:tcPr>
          <w:p w14:paraId="54176226"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Họ và tên:</w:t>
            </w:r>
          </w:p>
          <w:p w14:paraId="201D330F"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Học hàm/học vị:</w:t>
            </w:r>
          </w:p>
          <w:p w14:paraId="1B3C8577" w14:textId="77777777" w:rsidR="00EB5D0A" w:rsidRPr="00A547A0" w:rsidRDefault="00EB5D0A" w:rsidP="00EB5D0A">
            <w:pPr>
              <w:widowControl w:val="0"/>
              <w:tabs>
                <w:tab w:val="left" w:pos="4515"/>
              </w:tabs>
              <w:autoSpaceDE/>
              <w:autoSpaceDN/>
              <w:spacing w:before="60" w:after="60" w:line="360" w:lineRule="exact"/>
              <w:jc w:val="both"/>
              <w:rPr>
                <w:rFonts w:ascii="Times New Roman" w:eastAsia="Calibri" w:hAnsi="Times New Roman" w:cs="Times New Roman"/>
                <w:sz w:val="26"/>
                <w:szCs w:val="26"/>
                <w:lang w:val="fr-FR"/>
              </w:rPr>
            </w:pPr>
            <w:r w:rsidRPr="00A547A0">
              <w:rPr>
                <w:rFonts w:ascii="Times New Roman" w:eastAsia="Calibri" w:hAnsi="Times New Roman" w:cs="Times New Roman"/>
                <w:sz w:val="26"/>
                <w:szCs w:val="26"/>
                <w:lang w:val="fr-FR"/>
              </w:rPr>
              <w:lastRenderedPageBreak/>
              <w:t>Điện thoại:</w:t>
            </w:r>
            <w:r w:rsidRPr="00A547A0">
              <w:rPr>
                <w:rFonts w:ascii="Times New Roman" w:eastAsia="Calibri" w:hAnsi="Times New Roman" w:cs="Times New Roman"/>
                <w:sz w:val="26"/>
                <w:szCs w:val="26"/>
                <w:lang w:val="fr-FR"/>
              </w:rPr>
              <w:tab/>
              <w:t>Fax:</w:t>
            </w:r>
          </w:p>
          <w:p w14:paraId="7BD8F6DA"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fr-FR"/>
              </w:rPr>
            </w:pPr>
            <w:r w:rsidRPr="00A547A0">
              <w:rPr>
                <w:rFonts w:ascii="Times New Roman" w:eastAsia="Calibri" w:hAnsi="Times New Roman" w:cs="Times New Roman"/>
                <w:sz w:val="26"/>
                <w:szCs w:val="26"/>
                <w:lang w:val="fr-FR"/>
              </w:rPr>
              <w:t>E-mail:</w:t>
            </w:r>
          </w:p>
          <w:p w14:paraId="4D82F41E" w14:textId="77777777" w:rsidR="00EB5D0A" w:rsidRPr="00A547A0" w:rsidRDefault="00EB5D0A" w:rsidP="00EB5D0A">
            <w:pPr>
              <w:widowControl w:val="0"/>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Địa chỉ:</w:t>
            </w:r>
          </w:p>
        </w:tc>
      </w:tr>
      <w:tr w:rsidR="00A547A0" w:rsidRPr="00A547A0" w14:paraId="39B46861" w14:textId="77777777" w:rsidTr="00EB5D0A">
        <w:tc>
          <w:tcPr>
            <w:tcW w:w="714" w:type="dxa"/>
          </w:tcPr>
          <w:p w14:paraId="1AA6A2E2"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lastRenderedPageBreak/>
              <w:t>7</w:t>
            </w:r>
          </w:p>
        </w:tc>
        <w:tc>
          <w:tcPr>
            <w:tcW w:w="9062" w:type="dxa"/>
            <w:gridSpan w:val="10"/>
          </w:tcPr>
          <w:p w14:paraId="05C38AE7" w14:textId="77777777" w:rsidR="00EB5D0A" w:rsidRPr="00A547A0" w:rsidRDefault="00EB5D0A" w:rsidP="00EB5D0A">
            <w:pPr>
              <w:autoSpaceDE/>
              <w:autoSpaceDN/>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Các tổ chức phối hợp thực hiện dự án ứng dụng công nghệ cao</w:t>
            </w:r>
          </w:p>
        </w:tc>
      </w:tr>
      <w:tr w:rsidR="00A547A0" w:rsidRPr="00A547A0" w14:paraId="4F168A43" w14:textId="77777777" w:rsidTr="00EB5D0A">
        <w:tc>
          <w:tcPr>
            <w:tcW w:w="714" w:type="dxa"/>
          </w:tcPr>
          <w:p w14:paraId="59152E5F"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TT</w:t>
            </w:r>
          </w:p>
        </w:tc>
        <w:tc>
          <w:tcPr>
            <w:tcW w:w="3273" w:type="dxa"/>
            <w:gridSpan w:val="3"/>
          </w:tcPr>
          <w:p w14:paraId="1CA0EA40"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Tên tổ chức</w:t>
            </w:r>
          </w:p>
        </w:tc>
        <w:tc>
          <w:tcPr>
            <w:tcW w:w="3645" w:type="dxa"/>
            <w:gridSpan w:val="5"/>
          </w:tcPr>
          <w:p w14:paraId="644756C4"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Địa chỉ</w:t>
            </w:r>
          </w:p>
        </w:tc>
        <w:tc>
          <w:tcPr>
            <w:tcW w:w="2144" w:type="dxa"/>
            <w:gridSpan w:val="2"/>
          </w:tcPr>
          <w:p w14:paraId="1FD87BEA"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Cơ quan chủ quản</w:t>
            </w:r>
          </w:p>
        </w:tc>
      </w:tr>
      <w:tr w:rsidR="00A547A0" w:rsidRPr="00A547A0" w14:paraId="05AB625D" w14:textId="77777777" w:rsidTr="00EB5D0A">
        <w:tc>
          <w:tcPr>
            <w:tcW w:w="714" w:type="dxa"/>
            <w:vAlign w:val="center"/>
          </w:tcPr>
          <w:p w14:paraId="2EC30668"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1</w:t>
            </w:r>
          </w:p>
        </w:tc>
        <w:tc>
          <w:tcPr>
            <w:tcW w:w="3273" w:type="dxa"/>
            <w:gridSpan w:val="3"/>
          </w:tcPr>
          <w:p w14:paraId="0AD98400"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3645" w:type="dxa"/>
            <w:gridSpan w:val="5"/>
          </w:tcPr>
          <w:p w14:paraId="55A99AA9"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2144" w:type="dxa"/>
            <w:gridSpan w:val="2"/>
          </w:tcPr>
          <w:p w14:paraId="669F3B1B"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r>
      <w:tr w:rsidR="00A547A0" w:rsidRPr="00A547A0" w14:paraId="3506E7F3" w14:textId="77777777" w:rsidTr="00EB5D0A">
        <w:tc>
          <w:tcPr>
            <w:tcW w:w="714" w:type="dxa"/>
          </w:tcPr>
          <w:p w14:paraId="1AE93E50"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b/>
                <w:bCs/>
                <w:position w:val="-11"/>
                <w:sz w:val="26"/>
                <w:szCs w:val="26"/>
                <w:lang w:val="en-US"/>
              </w:rPr>
              <w:t>8</w:t>
            </w:r>
          </w:p>
        </w:tc>
        <w:tc>
          <w:tcPr>
            <w:tcW w:w="9062" w:type="dxa"/>
            <w:gridSpan w:val="10"/>
          </w:tcPr>
          <w:p w14:paraId="01084335"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Xuất xứ dự án ứng dụng công nghệ cao</w:t>
            </w:r>
            <w:r w:rsidRPr="00A547A0">
              <w:rPr>
                <w:rFonts w:ascii="Times New Roman" w:eastAsia="Calibri" w:hAnsi="Times New Roman" w:cs="Times New Roman"/>
                <w:b/>
                <w:bCs/>
                <w:sz w:val="26"/>
                <w:szCs w:val="26"/>
                <w:lang w:val="en-US"/>
              </w:rPr>
              <w:t xml:space="preserve"> </w:t>
            </w:r>
            <w:r w:rsidRPr="00A547A0">
              <w:rPr>
                <w:rFonts w:ascii="Times New Roman" w:eastAsia="Calibri" w:hAnsi="Times New Roman" w:cs="Times New Roman"/>
                <w:bCs/>
                <w:sz w:val="26"/>
                <w:szCs w:val="26"/>
                <w:lang w:val="en-US"/>
              </w:rPr>
              <w:t>(nguồn hình thành, mục tiêu chung của dự án):</w:t>
            </w:r>
          </w:p>
        </w:tc>
      </w:tr>
      <w:tr w:rsidR="00A547A0" w:rsidRPr="00A547A0" w14:paraId="2E21C4E9" w14:textId="77777777" w:rsidTr="00EB5D0A">
        <w:tc>
          <w:tcPr>
            <w:tcW w:w="714" w:type="dxa"/>
            <w:vAlign w:val="center"/>
          </w:tcPr>
          <w:p w14:paraId="64FD28BF"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bCs/>
                <w:position w:val="-11"/>
                <w:sz w:val="26"/>
                <w:szCs w:val="26"/>
                <w:lang w:val="en-US"/>
              </w:rPr>
            </w:pPr>
            <w:r w:rsidRPr="00A547A0">
              <w:rPr>
                <w:rFonts w:ascii="Times New Roman" w:eastAsia="Calibri" w:hAnsi="Times New Roman" w:cs="Times New Roman"/>
                <w:b/>
                <w:bCs/>
                <w:position w:val="-11"/>
                <w:sz w:val="26"/>
                <w:szCs w:val="26"/>
                <w:lang w:val="en-US"/>
              </w:rPr>
              <w:t>9</w:t>
            </w:r>
          </w:p>
        </w:tc>
        <w:tc>
          <w:tcPr>
            <w:tcW w:w="9062" w:type="dxa"/>
            <w:gridSpan w:val="10"/>
          </w:tcPr>
          <w:p w14:paraId="5F111A10"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bCs/>
                <w:sz w:val="26"/>
                <w:szCs w:val="26"/>
                <w:lang w:val="en-US"/>
              </w:rPr>
              <w:t xml:space="preserve">Tổng quan tình hình nghiên cứu, ứng dụng, phát triển và làm chủ công nghệ của dự án ở trong và ngoài nước </w:t>
            </w:r>
            <w:r w:rsidRPr="00A547A0">
              <w:rPr>
                <w:rFonts w:ascii="Times New Roman" w:eastAsia="Calibri" w:hAnsi="Times New Roman" w:cs="Times New Roman"/>
                <w:iCs/>
                <w:sz w:val="26"/>
                <w:szCs w:val="26"/>
                <w:lang w:val="en-US"/>
              </w:rPr>
              <w:t>(thể hiện rõ quan điểm của tổ chức, cá nhân chủ trì dự án về tính cấp thiết của dự án ứng dụng công nghệ cao đối với sự phát triển kinh tế xã hội ở Việt Nam)</w:t>
            </w:r>
          </w:p>
        </w:tc>
      </w:tr>
      <w:tr w:rsidR="00A547A0" w:rsidRPr="00A547A0" w14:paraId="1FE1AFFA" w14:textId="77777777" w:rsidTr="00EB5D0A">
        <w:tc>
          <w:tcPr>
            <w:tcW w:w="9776" w:type="dxa"/>
            <w:gridSpan w:val="11"/>
          </w:tcPr>
          <w:p w14:paraId="608BE41A" w14:textId="77777777" w:rsidR="00EB5D0A" w:rsidRPr="00A547A0" w:rsidRDefault="00EB5D0A" w:rsidP="00EB5D0A">
            <w:pPr>
              <w:widowControl w:val="0"/>
              <w:autoSpaceDE/>
              <w:autoSpaceDN/>
              <w:snapToGrid w:val="0"/>
              <w:spacing w:before="60" w:after="60" w:line="360" w:lineRule="exact"/>
              <w:rPr>
                <w:rFonts w:ascii="Times New Roman" w:eastAsia="Calibri" w:hAnsi="Times New Roman" w:cs="Times New Roman"/>
                <w:b/>
                <w:iCs/>
                <w:sz w:val="26"/>
                <w:szCs w:val="26"/>
                <w:lang w:val="en-US"/>
              </w:rPr>
            </w:pPr>
            <w:r w:rsidRPr="00A547A0">
              <w:rPr>
                <w:rFonts w:ascii="Times New Roman" w:eastAsia="Calibri" w:hAnsi="Times New Roman" w:cs="Times New Roman"/>
                <w:b/>
                <w:iCs/>
                <w:sz w:val="26"/>
                <w:szCs w:val="26"/>
                <w:lang w:val="en-US"/>
              </w:rPr>
              <w:t>9.1. Ngoài nước:</w:t>
            </w:r>
          </w:p>
          <w:p w14:paraId="71BAA1E5"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iCs/>
                <w:sz w:val="26"/>
                <w:szCs w:val="26"/>
                <w:lang w:val="en-US"/>
              </w:rPr>
              <w:t>9.2. Trong nước</w:t>
            </w:r>
            <w:r w:rsidRPr="00A547A0">
              <w:rPr>
                <w:rFonts w:ascii="Times New Roman" w:eastAsia="Calibri" w:hAnsi="Times New Roman" w:cs="Times New Roman"/>
                <w:b/>
                <w:sz w:val="26"/>
                <w:szCs w:val="26"/>
                <w:lang w:val="en-US"/>
              </w:rPr>
              <w:t>:</w:t>
            </w:r>
          </w:p>
        </w:tc>
      </w:tr>
      <w:tr w:rsidR="00A547A0" w:rsidRPr="00A547A0" w14:paraId="26321B70" w14:textId="77777777" w:rsidTr="00EB5D0A">
        <w:trPr>
          <w:trHeight w:val="693"/>
        </w:trPr>
        <w:tc>
          <w:tcPr>
            <w:tcW w:w="9776" w:type="dxa"/>
            <w:gridSpan w:val="11"/>
            <w:vAlign w:val="center"/>
          </w:tcPr>
          <w:p w14:paraId="3028BEF2" w14:textId="77777777" w:rsidR="00EB5D0A" w:rsidRPr="00A547A0" w:rsidRDefault="00EB5D0A" w:rsidP="00EB5D0A">
            <w:pPr>
              <w:autoSpaceDE/>
              <w:autoSpaceDN/>
              <w:spacing w:before="60" w:after="60" w:line="360" w:lineRule="exact"/>
              <w:rPr>
                <w:rFonts w:ascii="Times New Roman" w:eastAsia="Calibri" w:hAnsi="Times New Roman" w:cs="Times New Roman"/>
                <w:sz w:val="26"/>
                <w:szCs w:val="26"/>
                <w:lang w:val="en-US"/>
              </w:rPr>
            </w:pPr>
            <w:r w:rsidRPr="00A547A0">
              <w:rPr>
                <w:rFonts w:ascii="Times New Roman" w:eastAsia="Calibri" w:hAnsi="Times New Roman" w:cs="Times New Roman"/>
                <w:b/>
                <w:bCs/>
                <w:sz w:val="26"/>
                <w:szCs w:val="26"/>
                <w:lang w:val="en-US"/>
              </w:rPr>
              <w:t xml:space="preserve">II. Mục tiêu, nội dung chủ yếu </w:t>
            </w:r>
          </w:p>
        </w:tc>
      </w:tr>
      <w:tr w:rsidR="00A547A0" w:rsidRPr="00A547A0" w14:paraId="5712F003" w14:textId="77777777" w:rsidTr="00EB5D0A">
        <w:tc>
          <w:tcPr>
            <w:tcW w:w="714" w:type="dxa"/>
          </w:tcPr>
          <w:p w14:paraId="6B536323"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10</w:t>
            </w:r>
          </w:p>
        </w:tc>
        <w:tc>
          <w:tcPr>
            <w:tcW w:w="9062" w:type="dxa"/>
            <w:gridSpan w:val="10"/>
          </w:tcPr>
          <w:p w14:paraId="790F328B"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bCs/>
                <w:iCs/>
                <w:sz w:val="26"/>
                <w:szCs w:val="26"/>
                <w:lang w:val="en-US"/>
              </w:rPr>
              <w:t>Mục tiêu của dự án ứng dụng công nghệ cao</w:t>
            </w:r>
          </w:p>
        </w:tc>
      </w:tr>
      <w:tr w:rsidR="00A547A0" w:rsidRPr="00A547A0" w14:paraId="19EA0F3F" w14:textId="77777777" w:rsidTr="00EB5D0A">
        <w:tc>
          <w:tcPr>
            <w:tcW w:w="9776" w:type="dxa"/>
            <w:gridSpan w:val="11"/>
          </w:tcPr>
          <w:p w14:paraId="0C8E8420"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bCs/>
                <w:sz w:val="26"/>
                <w:szCs w:val="26"/>
                <w:lang w:val="en-US"/>
              </w:rPr>
              <w:t xml:space="preserve">10.1. Mục tiêu kinh tế-xã hội </w:t>
            </w:r>
            <w:r w:rsidRPr="00A547A0">
              <w:rPr>
                <w:rFonts w:ascii="Times New Roman" w:eastAsia="Calibri" w:hAnsi="Times New Roman" w:cs="Times New Roman"/>
                <w:sz w:val="26"/>
                <w:szCs w:val="26"/>
                <w:lang w:val="en-US"/>
              </w:rPr>
              <w:t>(dự án ứng dụng công nghệ cao giải quyết những mục tiêu, vấn đề cụ thể gì phục vụ chiến lược phát triển kinh tế–xã hội của đất nước, của địa phương...)</w:t>
            </w:r>
          </w:p>
          <w:p w14:paraId="526F7BB7"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bCs/>
                <w:sz w:val="26"/>
                <w:szCs w:val="26"/>
                <w:lang w:val="en-US"/>
              </w:rPr>
              <w:t xml:space="preserve">10.2. Mục tiêu về khoa học và công nghệ </w:t>
            </w:r>
            <w:r w:rsidRPr="00A547A0">
              <w:rPr>
                <w:rFonts w:ascii="Times New Roman" w:eastAsia="Calibri" w:hAnsi="Times New Roman" w:cs="Times New Roman"/>
                <w:bCs/>
                <w:sz w:val="26"/>
                <w:szCs w:val="26"/>
                <w:lang w:val="en-US"/>
              </w:rPr>
              <w:t>(ứ</w:t>
            </w:r>
            <w:r w:rsidRPr="00A547A0">
              <w:rPr>
                <w:rFonts w:ascii="Times New Roman" w:eastAsia="Calibri" w:hAnsi="Times New Roman" w:cs="Times New Roman"/>
                <w:sz w:val="26"/>
                <w:szCs w:val="26"/>
                <w:lang w:val="en-US"/>
              </w:rPr>
              <w:t>ng dụng, phát triển, giải mã, làm chủ những công nghệ gì? thuộc lĩnh vực nào, ở trình độ nào so với trong khu vực và quốc tế...)</w:t>
            </w:r>
          </w:p>
        </w:tc>
      </w:tr>
      <w:tr w:rsidR="00A547A0" w:rsidRPr="00A547A0" w14:paraId="1F217C5C" w14:textId="77777777" w:rsidTr="00EB5D0A">
        <w:tc>
          <w:tcPr>
            <w:tcW w:w="714" w:type="dxa"/>
          </w:tcPr>
          <w:p w14:paraId="4357AFB7"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11</w:t>
            </w:r>
          </w:p>
        </w:tc>
        <w:tc>
          <w:tcPr>
            <w:tcW w:w="9062" w:type="dxa"/>
            <w:gridSpan w:val="10"/>
            <w:vAlign w:val="center"/>
          </w:tcPr>
          <w:p w14:paraId="15FCD26E" w14:textId="77777777" w:rsidR="00EB5D0A" w:rsidRPr="00A547A0" w:rsidRDefault="00EB5D0A" w:rsidP="00EB5D0A">
            <w:pPr>
              <w:autoSpaceDE/>
              <w:autoSpaceDN/>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Nội dung dự án ứng dụng công nghệ cao</w:t>
            </w:r>
          </w:p>
        </w:tc>
      </w:tr>
      <w:tr w:rsidR="00A547A0" w:rsidRPr="00A547A0" w14:paraId="38456625" w14:textId="77777777" w:rsidTr="00EB5D0A">
        <w:tc>
          <w:tcPr>
            <w:tcW w:w="9776" w:type="dxa"/>
            <w:gridSpan w:val="11"/>
          </w:tcPr>
          <w:p w14:paraId="62ACAA50"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11.1. Giải trình công nghệ của dự án ứng dụng công nghệ cao</w:t>
            </w:r>
            <w:r w:rsidRPr="00A547A0">
              <w:rPr>
                <w:rFonts w:ascii="Times New Roman" w:eastAsia="Calibri" w:hAnsi="Times New Roman" w:cs="Times New Roman"/>
                <w:sz w:val="26"/>
                <w:szCs w:val="26"/>
                <w:lang w:val="en-US"/>
              </w:rPr>
              <w:t xml:space="preserve">: </w:t>
            </w:r>
          </w:p>
          <w:p w14:paraId="150EB78D" w14:textId="77777777" w:rsidR="00EB5D0A" w:rsidRPr="00A547A0" w:rsidRDefault="00EB5D0A" w:rsidP="00EB5D0A">
            <w:pPr>
              <w:widowControl w:val="0"/>
              <w:numPr>
                <w:ilvl w:val="0"/>
                <w:numId w:val="6"/>
              </w:numPr>
              <w:tabs>
                <w:tab w:val="clear" w:pos="720"/>
                <w:tab w:val="left" w:pos="731"/>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Nêu tóm tắt công nghệ của dự án, quy trình công nghệ, đặc điểm nổi bật của công nghệ.</w:t>
            </w:r>
          </w:p>
          <w:p w14:paraId="70A452B1"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Giải trình rõ công nghệ của dự án là công nghệ nào thuộc Danh mục công nghệ cao được ưu tiên đầu tư phát triển ban hành kèm theo Quyết định của Thủ tướng Chính phủ. </w:t>
            </w:r>
          </w:p>
          <w:p w14:paraId="6B055286"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Yếu tố trực tiếp về công nghệ: sự hoàn thiện của công nghệ; phương án lựa chọn công nghệ (phân tích, so sánh ưu nhược điểm của từng phương án và trên cơ sở xem xét tính hoàn thiện của công nghệ); mức độ tiên tiến của dây chuyền công nghệ; tính mới của công nghệ; tính thích hợp của công nghệ; phương án lựa chọn công nghệ.</w:t>
            </w:r>
          </w:p>
          <w:p w14:paraId="463BD331"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Yếu tố gián tiếp của công nghệ: nguồn cung cấp nguyên vật liệu, linh kiện, phụ tùng cho sản xuất; sự phù hợp của địa điểm thực hiện dự án đối với dây chuyền công nghệ dự án; hiệu quả của công nghệ đối với sự phát triển của địa phương, ngành sản xuất; ưu tiên các dự án ứng dụng công nghệ cao có sử dụng nguyên, nhiên, vật liệu, linh kiện, phụ tùng sản xuất </w:t>
            </w:r>
            <w:r w:rsidRPr="00A547A0">
              <w:rPr>
                <w:rFonts w:ascii="Times New Roman" w:eastAsia="Calibri" w:hAnsi="Times New Roman" w:cs="Times New Roman"/>
                <w:sz w:val="26"/>
                <w:szCs w:val="26"/>
                <w:lang w:val="en-US"/>
              </w:rPr>
              <w:lastRenderedPageBreak/>
              <w:t>trong nước.</w:t>
            </w:r>
          </w:p>
          <w:p w14:paraId="0021EA07"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Giải trình rõ việc thực hiện theo các quy định hiện hành của pháp luật về chuyển giao công nghệ (nếu có), trong đó yêu cầu thông tin về giá trị hợp đồng, bản quyền, thời hạn,... </w:t>
            </w:r>
          </w:p>
          <w:p w14:paraId="301BBF3F"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 xml:space="preserve">11.2. Giải trình dự án đáp ứng một trong các trường hợp sau: </w:t>
            </w:r>
          </w:p>
          <w:p w14:paraId="3384B047"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Sử dụng kết quả nghiên cứu về công nghệ cao để đổi mới công nghệ, đổi mới và nâng cao giá trị gia tăng của sản phẩm góp phần hiện đại hóa hoặc hình thành ngành sản xuất, dịch vụ mới tại Việt Nam.</w:t>
            </w:r>
          </w:p>
          <w:p w14:paraId="046B543C"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Sản xuất thử nghiệm sản phẩm công nghệ cao nhằm hoàn thiện công nghệ.</w:t>
            </w:r>
          </w:p>
          <w:p w14:paraId="248B3D5E"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Làm chủ, thích nghi công nghệ cao nhập từ nước ngoài vào điều kiện thực tế Việt Nam, có sử dụng nguyên liệu, vật liệu, linh kiện, phụ tùng sản xuất trong nước thay thế nhập khẩu. </w:t>
            </w:r>
          </w:p>
          <w:p w14:paraId="0CBE0223"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11.3. Giải trình về lực lượng lao động tham gia dự án:</w:t>
            </w:r>
          </w:p>
          <w:p w14:paraId="7064BB06"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 xml:space="preserve">11.4. Giải trình về hoạt động triển khai thực hiện nghiên cứu, phát triển và ứng dụng của dự án: </w:t>
            </w:r>
          </w:p>
          <w:p w14:paraId="6367CBDD"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Chi phí cho hoạt động nghiên cứu, phát triển và ứng dụng:</w:t>
            </w:r>
          </w:p>
          <w:p w14:paraId="2004D2B3"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Nội dung chi phí cho hoạt động nghiên cứu, phát triển và ứng dụng:</w:t>
            </w:r>
          </w:p>
          <w:p w14:paraId="7413E8B4"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11.5. Giải trình hệ thống quản lý chất lượng của dự án</w:t>
            </w:r>
            <w:r w:rsidRPr="00A547A0">
              <w:rPr>
                <w:rFonts w:ascii="Times New Roman" w:eastAsia="Calibri" w:hAnsi="Times New Roman" w:cs="Times New Roman"/>
                <w:sz w:val="26"/>
                <w:szCs w:val="26"/>
                <w:lang w:val="en-US"/>
              </w:rPr>
              <w:t>: đạt một trong số các tiêu chuẩn quốc gia TCVN ISO 9001, HACCP, CMM, GMP hoặc chứng chỉ, chứng nhận có giá trị tương đương (tùy theo đặc thù dự án ứng dụng công nghệ cao áp dụng tiêu chuẩn quốc gia hoặc quốc tế).</w:t>
            </w:r>
          </w:p>
          <w:p w14:paraId="3AD32CC3"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11.6. Giải trình việc tuân thủ các tiêu chuẩn và quy chuẩn kỹ thuật về môi trường của dự án</w:t>
            </w:r>
            <w:r w:rsidRPr="00A547A0">
              <w:rPr>
                <w:rFonts w:ascii="Times New Roman" w:eastAsia="Calibri" w:hAnsi="Times New Roman" w:cs="Times New Roman"/>
                <w:sz w:val="26"/>
                <w:szCs w:val="26"/>
                <w:lang w:val="en-US"/>
              </w:rPr>
              <w:t>: các yếu tố ảnh hưởng của công nghệ đối với môi trường (đặc biệt là nguy cơ tiềm ẩn sự cố môi trường); các giải pháp công nghệ xử lý môi trường (trường hợp chưa có tiêu chuẩn, quy chuẩn kỹ thuật của Việt Nam thì áp dụng tiêu chuẩn của tổ chức quốc tế chuyên ngành).</w:t>
            </w:r>
            <w:r w:rsidRPr="00A547A0">
              <w:rPr>
                <w:rFonts w:ascii="Times New Roman" w:eastAsia="Calibri" w:hAnsi="Times New Roman" w:cs="Times New Roman"/>
                <w:sz w:val="26"/>
                <w:szCs w:val="26"/>
                <w:shd w:val="clear" w:color="auto" w:fill="FFFFFF"/>
                <w:lang w:val="en-US"/>
              </w:rPr>
              <w:t xml:space="preserve"> </w:t>
            </w:r>
          </w:p>
          <w:p w14:paraId="526919EB" w14:textId="77777777" w:rsidR="00EB5D0A" w:rsidRPr="00A547A0" w:rsidRDefault="00EB5D0A" w:rsidP="00EB5D0A">
            <w:pPr>
              <w:widowControl w:val="0"/>
              <w:autoSpaceDE/>
              <w:autoSpaceDN/>
              <w:snapToGrid w:val="0"/>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11.7. Những vấn đề khác có liên quan (nếu có):</w:t>
            </w:r>
          </w:p>
          <w:p w14:paraId="2514277C"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Sử dụng nguyên, nhiên, vật liệu, linh kiện, phụ tùng (xem xét khả năng khai thác, cung ứng, vận chuyển, lưu giữ nguyên vật liệu để cung cấp cho dự án; xem xét chủng loại, khối lượng, giá trị các loại linh kiện, phụ tùng hoặc bán thành phẩm phải nhập ngoại để gia công, lắp ráp, sản xuất ra sản phẩm; xem xét chủng loại, khối lượng, giá trị nguyên, nhiên, vật liệu phải nhập ngoại, khả năng sử dụng nguyên, nhiên, vật liệu tại địa phương và trong nước, khả năng sử dụng nguyên liệu ít gây ô nhiễm môi trường).</w:t>
            </w:r>
          </w:p>
          <w:p w14:paraId="113B9518"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Năng lực chuyên môn, năng lực tài chính (khả năng huy động vốn, hoàn vốn, trả nợ,...) của doanh nghiệp.</w:t>
            </w:r>
          </w:p>
          <w:p w14:paraId="35D3736A"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Hiệu quả của dự án đối với kinh tế - xã hội (tạo ra năng lực sản xuất mới, ngành nghề mới, sản phẩm mới, mở rộng thị trường hoặc thị trường mới, tạo việc làm cho người lao động, đóng góp cho ngân sách nhà nước, lợi ích kinh tế của chủ dự án,…), đối với địa phương, ngành (nâng cao trình độ công nghệ của ngành, góp phần đổi mới công nghệ của địa phương,...).</w:t>
            </w:r>
          </w:p>
          <w:p w14:paraId="0BFF7E1B"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Lao động và đào tạo.</w:t>
            </w:r>
          </w:p>
          <w:p w14:paraId="6395880E"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An toàn và vệ sinh lao động, phòng chống cháy nổ. </w:t>
            </w:r>
          </w:p>
          <w:p w14:paraId="7A916E67"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w:t>
            </w:r>
          </w:p>
        </w:tc>
      </w:tr>
      <w:tr w:rsidR="00A547A0" w:rsidRPr="00A547A0" w14:paraId="509C74E8" w14:textId="77777777" w:rsidTr="00EB5D0A">
        <w:tc>
          <w:tcPr>
            <w:tcW w:w="714" w:type="dxa"/>
          </w:tcPr>
          <w:p w14:paraId="596C75AD"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lastRenderedPageBreak/>
              <w:t>12</w:t>
            </w:r>
          </w:p>
        </w:tc>
        <w:tc>
          <w:tcPr>
            <w:tcW w:w="9062" w:type="dxa"/>
            <w:gridSpan w:val="10"/>
          </w:tcPr>
          <w:p w14:paraId="30EB5EB1" w14:textId="77777777" w:rsidR="00EB5D0A" w:rsidRPr="00A547A0" w:rsidRDefault="00EB5D0A" w:rsidP="00EB5D0A">
            <w:pPr>
              <w:autoSpaceDE/>
              <w:autoSpaceDN/>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Tiến độ thực hiện</w:t>
            </w:r>
          </w:p>
        </w:tc>
      </w:tr>
      <w:tr w:rsidR="00A547A0" w:rsidRPr="00A547A0" w14:paraId="2BE45648" w14:textId="77777777" w:rsidTr="00EB5D0A">
        <w:tc>
          <w:tcPr>
            <w:tcW w:w="714" w:type="dxa"/>
          </w:tcPr>
          <w:p w14:paraId="1D3DC27F" w14:textId="77777777" w:rsidR="00EB5D0A" w:rsidRPr="00A547A0" w:rsidRDefault="00EB5D0A" w:rsidP="00EB5D0A">
            <w:pPr>
              <w:autoSpaceDE/>
              <w:autoSpaceDN/>
              <w:snapToGrid w:val="0"/>
              <w:spacing w:before="60" w:after="60" w:line="360" w:lineRule="exact"/>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STT</w:t>
            </w:r>
          </w:p>
        </w:tc>
        <w:tc>
          <w:tcPr>
            <w:tcW w:w="2473" w:type="dxa"/>
          </w:tcPr>
          <w:p w14:paraId="655B5049"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Nội dung trọng tâm</w:t>
            </w:r>
          </w:p>
          <w:p w14:paraId="7B23EBAA"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bCs/>
                <w:sz w:val="26"/>
                <w:szCs w:val="26"/>
                <w:lang w:val="en-US"/>
              </w:rPr>
            </w:pPr>
          </w:p>
        </w:tc>
        <w:tc>
          <w:tcPr>
            <w:tcW w:w="1539" w:type="dxa"/>
            <w:gridSpan w:val="4"/>
          </w:tcPr>
          <w:p w14:paraId="2C14CF39"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Sản phẩm phải đạt    </w:t>
            </w:r>
          </w:p>
        </w:tc>
        <w:tc>
          <w:tcPr>
            <w:tcW w:w="2100" w:type="dxa"/>
            <w:gridSpan w:val="2"/>
          </w:tcPr>
          <w:p w14:paraId="355E77ED"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Thời gian </w:t>
            </w:r>
          </w:p>
          <w:p w14:paraId="042B9E1C"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Thực hiện</w:t>
            </w:r>
          </w:p>
        </w:tc>
        <w:tc>
          <w:tcPr>
            <w:tcW w:w="2950" w:type="dxa"/>
            <w:gridSpan w:val="3"/>
          </w:tcPr>
          <w:p w14:paraId="185D57F0"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Ghi chú</w:t>
            </w:r>
          </w:p>
          <w:p w14:paraId="50035BC4"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(Ghi rõ nội dung dự án)</w:t>
            </w:r>
          </w:p>
        </w:tc>
      </w:tr>
      <w:tr w:rsidR="00A547A0" w:rsidRPr="00A547A0" w14:paraId="7E10EEDE" w14:textId="77777777" w:rsidTr="00EB5D0A">
        <w:tc>
          <w:tcPr>
            <w:tcW w:w="714" w:type="dxa"/>
          </w:tcPr>
          <w:p w14:paraId="71CEC718"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1</w:t>
            </w:r>
          </w:p>
        </w:tc>
        <w:tc>
          <w:tcPr>
            <w:tcW w:w="2473" w:type="dxa"/>
          </w:tcPr>
          <w:p w14:paraId="24B8D3BD"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1539" w:type="dxa"/>
            <w:gridSpan w:val="4"/>
          </w:tcPr>
          <w:p w14:paraId="619FC26A"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2100" w:type="dxa"/>
            <w:gridSpan w:val="2"/>
          </w:tcPr>
          <w:p w14:paraId="48F244A8"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2950" w:type="dxa"/>
            <w:gridSpan w:val="3"/>
          </w:tcPr>
          <w:p w14:paraId="1140CD4E"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p>
        </w:tc>
      </w:tr>
      <w:tr w:rsidR="00A547A0" w:rsidRPr="00A547A0" w14:paraId="63912BE9" w14:textId="77777777" w:rsidTr="00EB5D0A">
        <w:trPr>
          <w:trHeight w:val="560"/>
        </w:trPr>
        <w:tc>
          <w:tcPr>
            <w:tcW w:w="9776" w:type="dxa"/>
            <w:gridSpan w:val="11"/>
            <w:vAlign w:val="center"/>
          </w:tcPr>
          <w:p w14:paraId="6AA8AA11" w14:textId="77777777" w:rsidR="00EB5D0A" w:rsidRPr="00A547A0" w:rsidRDefault="00EB5D0A" w:rsidP="00EB5D0A">
            <w:pPr>
              <w:autoSpaceDE/>
              <w:autoSpaceDN/>
              <w:spacing w:before="60" w:after="60" w:line="360" w:lineRule="exact"/>
              <w:rPr>
                <w:rFonts w:ascii="Times New Roman" w:eastAsia="Calibri" w:hAnsi="Times New Roman" w:cs="Times New Roman"/>
                <w:sz w:val="26"/>
                <w:szCs w:val="26"/>
                <w:lang w:val="en-US"/>
              </w:rPr>
            </w:pPr>
            <w:r w:rsidRPr="00A547A0">
              <w:rPr>
                <w:rFonts w:ascii="Times New Roman" w:eastAsia="Calibri" w:hAnsi="Times New Roman" w:cs="Times New Roman"/>
                <w:b/>
                <w:bCs/>
                <w:sz w:val="26"/>
                <w:szCs w:val="26"/>
                <w:lang w:val="en-US"/>
              </w:rPr>
              <w:t>III. Kết quả của dự án ứng dụng công nghệ cao</w:t>
            </w:r>
          </w:p>
        </w:tc>
      </w:tr>
      <w:tr w:rsidR="00A547A0" w:rsidRPr="00A547A0" w14:paraId="06126E3A" w14:textId="77777777" w:rsidTr="00EB5D0A">
        <w:tc>
          <w:tcPr>
            <w:tcW w:w="714" w:type="dxa"/>
          </w:tcPr>
          <w:p w14:paraId="534E6C66"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13</w:t>
            </w:r>
          </w:p>
        </w:tc>
        <w:tc>
          <w:tcPr>
            <w:tcW w:w="9062" w:type="dxa"/>
            <w:gridSpan w:val="10"/>
          </w:tcPr>
          <w:p w14:paraId="02A16E55" w14:textId="77777777" w:rsidR="00EB5D0A" w:rsidRPr="00A547A0" w:rsidRDefault="00EB5D0A" w:rsidP="00EB5D0A">
            <w:pPr>
              <w:autoSpaceDE/>
              <w:autoSpaceDN/>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 xml:space="preserve">Dạng kết quả dự kiến của dự án </w:t>
            </w:r>
          </w:p>
        </w:tc>
      </w:tr>
      <w:tr w:rsidR="00A547A0" w:rsidRPr="00A547A0" w14:paraId="0F9E9ED7" w14:textId="77777777" w:rsidTr="00EB5D0A">
        <w:tc>
          <w:tcPr>
            <w:tcW w:w="9776" w:type="dxa"/>
            <w:gridSpan w:val="11"/>
          </w:tcPr>
          <w:p w14:paraId="0C1B5528"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vi-VN"/>
              </w:rPr>
              <w:t xml:space="preserve">Dây chuyền công nghệ, </w:t>
            </w:r>
            <w:r w:rsidRPr="00A547A0">
              <w:rPr>
                <w:rFonts w:ascii="Times New Roman" w:eastAsia="Calibri" w:hAnsi="Times New Roman" w:cs="Times New Roman"/>
                <w:sz w:val="26"/>
                <w:szCs w:val="26"/>
                <w:lang w:val="en-US"/>
              </w:rPr>
              <w:t>s</w:t>
            </w:r>
            <w:r w:rsidRPr="00A547A0">
              <w:rPr>
                <w:rFonts w:ascii="Times New Roman" w:eastAsia="Calibri" w:hAnsi="Times New Roman" w:cs="Times New Roman"/>
                <w:sz w:val="26"/>
                <w:szCs w:val="26"/>
                <w:lang w:val="vi-VN"/>
              </w:rPr>
              <w:t>ản phẩm</w:t>
            </w:r>
            <w:r w:rsidRPr="00A547A0">
              <w:rPr>
                <w:rFonts w:ascii="Times New Roman" w:eastAsia="Calibri" w:hAnsi="Times New Roman" w:cs="Times New Roman"/>
                <w:sz w:val="26"/>
                <w:szCs w:val="26"/>
                <w:lang w:val="en-US"/>
              </w:rPr>
              <w:t>,</w:t>
            </w:r>
            <w:r w:rsidRPr="00A547A0">
              <w:rPr>
                <w:rFonts w:ascii="Times New Roman" w:eastAsia="Calibri" w:hAnsi="Times New Roman" w:cs="Times New Roman"/>
                <w:sz w:val="26"/>
                <w:szCs w:val="26"/>
                <w:lang w:val="vi-VN"/>
              </w:rPr>
              <w:t xml:space="preserve"> </w:t>
            </w:r>
            <w:r w:rsidRPr="00A547A0">
              <w:rPr>
                <w:rFonts w:ascii="Times New Roman" w:eastAsia="Calibri" w:hAnsi="Times New Roman" w:cs="Times New Roman"/>
                <w:sz w:val="26"/>
                <w:szCs w:val="26"/>
                <w:lang w:val="en-US"/>
              </w:rPr>
              <w:t>t</w:t>
            </w:r>
            <w:r w:rsidRPr="00A547A0">
              <w:rPr>
                <w:rFonts w:ascii="Times New Roman" w:eastAsia="Calibri" w:hAnsi="Times New Roman" w:cs="Times New Roman"/>
                <w:sz w:val="26"/>
                <w:szCs w:val="26"/>
                <w:lang w:val="vi-VN"/>
              </w:rPr>
              <w:t>hiết bị, máy móc</w:t>
            </w:r>
            <w:r w:rsidRPr="00A547A0">
              <w:rPr>
                <w:rFonts w:ascii="Times New Roman" w:eastAsia="Calibri" w:hAnsi="Times New Roman" w:cs="Times New Roman"/>
                <w:sz w:val="26"/>
                <w:szCs w:val="26"/>
                <w:lang w:val="en-US"/>
              </w:rPr>
              <w:t>,</w:t>
            </w:r>
            <w:r w:rsidRPr="00A547A0">
              <w:rPr>
                <w:rFonts w:ascii="Times New Roman" w:eastAsia="Calibri" w:hAnsi="Times New Roman" w:cs="Times New Roman"/>
                <w:sz w:val="26"/>
                <w:szCs w:val="26"/>
                <w:lang w:val="vi-VN"/>
              </w:rPr>
              <w:t xml:space="preserve"> </w:t>
            </w:r>
            <w:r w:rsidRPr="00A547A0">
              <w:rPr>
                <w:rFonts w:ascii="Times New Roman" w:eastAsia="Calibri" w:hAnsi="Times New Roman" w:cs="Times New Roman"/>
                <w:sz w:val="26"/>
                <w:szCs w:val="26"/>
                <w:lang w:val="en-US"/>
              </w:rPr>
              <w:t>v</w:t>
            </w:r>
            <w:r w:rsidRPr="00A547A0">
              <w:rPr>
                <w:rFonts w:ascii="Times New Roman" w:eastAsia="Calibri" w:hAnsi="Times New Roman" w:cs="Times New Roman"/>
                <w:sz w:val="26"/>
                <w:szCs w:val="26"/>
                <w:lang w:val="vi-VN"/>
              </w:rPr>
              <w:t>ật liệu</w:t>
            </w:r>
            <w:r w:rsidRPr="00A547A0">
              <w:rPr>
                <w:rFonts w:ascii="Times New Roman" w:eastAsia="Calibri" w:hAnsi="Times New Roman" w:cs="Times New Roman"/>
                <w:sz w:val="26"/>
                <w:szCs w:val="26"/>
                <w:lang w:val="en-US"/>
              </w:rPr>
              <w:t>,</w:t>
            </w:r>
            <w:r w:rsidRPr="00A547A0">
              <w:rPr>
                <w:rFonts w:ascii="Times New Roman" w:eastAsia="Calibri" w:hAnsi="Times New Roman" w:cs="Times New Roman"/>
                <w:sz w:val="26"/>
                <w:szCs w:val="26"/>
                <w:lang w:val="vi-VN"/>
              </w:rPr>
              <w:t xml:space="preserve"> </w:t>
            </w:r>
            <w:r w:rsidRPr="00A547A0">
              <w:rPr>
                <w:rFonts w:ascii="Times New Roman" w:eastAsia="Calibri" w:hAnsi="Times New Roman" w:cs="Times New Roman"/>
                <w:sz w:val="26"/>
                <w:szCs w:val="26"/>
                <w:lang w:val="en-US"/>
              </w:rPr>
              <w:t>g</w:t>
            </w:r>
            <w:r w:rsidRPr="00A547A0">
              <w:rPr>
                <w:rFonts w:ascii="Times New Roman" w:eastAsia="Calibri" w:hAnsi="Times New Roman" w:cs="Times New Roman"/>
                <w:sz w:val="26"/>
                <w:szCs w:val="26"/>
                <w:lang w:val="vi-VN"/>
              </w:rPr>
              <w:t>iống cây trồng</w:t>
            </w:r>
            <w:r w:rsidRPr="00A547A0">
              <w:rPr>
                <w:rFonts w:ascii="Times New Roman" w:eastAsia="Calibri" w:hAnsi="Times New Roman" w:cs="Times New Roman"/>
                <w:sz w:val="26"/>
                <w:szCs w:val="26"/>
                <w:lang w:val="en-US"/>
              </w:rPr>
              <w:t>, g</w:t>
            </w:r>
            <w:r w:rsidRPr="00A547A0">
              <w:rPr>
                <w:rFonts w:ascii="Times New Roman" w:eastAsia="Calibri" w:hAnsi="Times New Roman" w:cs="Times New Roman"/>
                <w:sz w:val="26"/>
                <w:szCs w:val="26"/>
                <w:lang w:val="vi-VN"/>
              </w:rPr>
              <w:t>iống gia súc</w:t>
            </w:r>
            <w:r w:rsidRPr="00A547A0">
              <w:rPr>
                <w:rFonts w:ascii="Times New Roman" w:eastAsia="Calibri" w:hAnsi="Times New Roman" w:cs="Times New Roman"/>
                <w:sz w:val="26"/>
                <w:szCs w:val="26"/>
                <w:lang w:val="en-US"/>
              </w:rPr>
              <w:t>, các kết quả khác.</w:t>
            </w:r>
          </w:p>
        </w:tc>
      </w:tr>
      <w:tr w:rsidR="00A547A0" w:rsidRPr="00A547A0" w14:paraId="0275FCA4" w14:textId="77777777" w:rsidTr="00EB5D0A">
        <w:tc>
          <w:tcPr>
            <w:tcW w:w="714" w:type="dxa"/>
          </w:tcPr>
          <w:p w14:paraId="534054FB"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14</w:t>
            </w:r>
          </w:p>
        </w:tc>
        <w:tc>
          <w:tcPr>
            <w:tcW w:w="9062" w:type="dxa"/>
            <w:gridSpan w:val="10"/>
          </w:tcPr>
          <w:p w14:paraId="660900F1" w14:textId="77777777" w:rsidR="00EB5D0A" w:rsidRPr="00A547A0" w:rsidRDefault="00EB5D0A" w:rsidP="00EB5D0A">
            <w:pPr>
              <w:autoSpaceDE/>
              <w:autoSpaceDN/>
              <w:spacing w:before="60" w:after="60" w:line="360" w:lineRule="exact"/>
              <w:jc w:val="both"/>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Yêu cầu kỹ thuật, chỉ tiêu chất lượng đối với kết quả dự án</w:t>
            </w:r>
          </w:p>
        </w:tc>
      </w:tr>
      <w:tr w:rsidR="00A547A0" w:rsidRPr="00A547A0" w14:paraId="43517460" w14:textId="77777777" w:rsidTr="00EB5D0A">
        <w:tc>
          <w:tcPr>
            <w:tcW w:w="714" w:type="dxa"/>
            <w:vMerge w:val="restart"/>
          </w:tcPr>
          <w:p w14:paraId="0369BFF4"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STT</w:t>
            </w:r>
          </w:p>
        </w:tc>
        <w:tc>
          <w:tcPr>
            <w:tcW w:w="2539" w:type="dxa"/>
            <w:gridSpan w:val="2"/>
            <w:vMerge w:val="restart"/>
          </w:tcPr>
          <w:p w14:paraId="0AF592BE"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Kết quả dự án</w:t>
            </w:r>
          </w:p>
          <w:p w14:paraId="0A0B35BF"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và chỉ tiêu chất lượng chủ yếu</w:t>
            </w:r>
          </w:p>
        </w:tc>
        <w:tc>
          <w:tcPr>
            <w:tcW w:w="1128" w:type="dxa"/>
            <w:gridSpan w:val="2"/>
            <w:vMerge w:val="restart"/>
          </w:tcPr>
          <w:p w14:paraId="6B19837B"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Đơn vị đo</w:t>
            </w:r>
          </w:p>
        </w:tc>
        <w:tc>
          <w:tcPr>
            <w:tcW w:w="3694" w:type="dxa"/>
            <w:gridSpan w:val="5"/>
          </w:tcPr>
          <w:p w14:paraId="4CD5E73B"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Mức chất lượng </w:t>
            </w:r>
          </w:p>
        </w:tc>
        <w:tc>
          <w:tcPr>
            <w:tcW w:w="1701" w:type="dxa"/>
            <w:vMerge w:val="restart"/>
          </w:tcPr>
          <w:p w14:paraId="4514A02B"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Ghi chú</w:t>
            </w:r>
          </w:p>
        </w:tc>
      </w:tr>
      <w:tr w:rsidR="00A547A0" w:rsidRPr="00A547A0" w14:paraId="0510C9F0" w14:textId="77777777" w:rsidTr="00EB5D0A">
        <w:tc>
          <w:tcPr>
            <w:tcW w:w="714" w:type="dxa"/>
            <w:vMerge/>
          </w:tcPr>
          <w:p w14:paraId="26EA7027"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p>
        </w:tc>
        <w:tc>
          <w:tcPr>
            <w:tcW w:w="2539" w:type="dxa"/>
            <w:gridSpan w:val="2"/>
            <w:vMerge/>
          </w:tcPr>
          <w:p w14:paraId="0ADD4384"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1128" w:type="dxa"/>
            <w:gridSpan w:val="2"/>
            <w:vMerge/>
          </w:tcPr>
          <w:p w14:paraId="6573CD08"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891" w:type="dxa"/>
            <w:gridSpan w:val="2"/>
            <w:vMerge w:val="restart"/>
          </w:tcPr>
          <w:p w14:paraId="268DA0F2"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Cần đạt</w:t>
            </w:r>
          </w:p>
        </w:tc>
        <w:tc>
          <w:tcPr>
            <w:tcW w:w="2803" w:type="dxa"/>
            <w:gridSpan w:val="3"/>
          </w:tcPr>
          <w:p w14:paraId="2264331E"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Mẫu tương tự</w:t>
            </w:r>
          </w:p>
        </w:tc>
        <w:tc>
          <w:tcPr>
            <w:tcW w:w="1701" w:type="dxa"/>
            <w:vMerge/>
          </w:tcPr>
          <w:p w14:paraId="7909B925"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r>
      <w:tr w:rsidR="00A547A0" w:rsidRPr="00A547A0" w14:paraId="5D57A5DC" w14:textId="77777777" w:rsidTr="00EB5D0A">
        <w:tc>
          <w:tcPr>
            <w:tcW w:w="714" w:type="dxa"/>
            <w:vMerge/>
          </w:tcPr>
          <w:p w14:paraId="701FBBA6"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p>
        </w:tc>
        <w:tc>
          <w:tcPr>
            <w:tcW w:w="2539" w:type="dxa"/>
            <w:gridSpan w:val="2"/>
            <w:vMerge/>
          </w:tcPr>
          <w:p w14:paraId="0C6EC9BE"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1128" w:type="dxa"/>
            <w:gridSpan w:val="2"/>
            <w:vMerge/>
          </w:tcPr>
          <w:p w14:paraId="113E2A02"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891" w:type="dxa"/>
            <w:gridSpan w:val="2"/>
            <w:vMerge/>
          </w:tcPr>
          <w:p w14:paraId="18DE5A1B"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1554" w:type="dxa"/>
          </w:tcPr>
          <w:p w14:paraId="25338D4F"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Trong nước</w:t>
            </w:r>
          </w:p>
        </w:tc>
        <w:tc>
          <w:tcPr>
            <w:tcW w:w="1249" w:type="dxa"/>
            <w:gridSpan w:val="2"/>
          </w:tcPr>
          <w:p w14:paraId="45C0DED3" w14:textId="77777777" w:rsidR="00EB5D0A" w:rsidRPr="00A547A0" w:rsidRDefault="00EB5D0A" w:rsidP="00EB5D0A">
            <w:pPr>
              <w:autoSpaceDE/>
              <w:autoSpaceDN/>
              <w:snapToGrid w:val="0"/>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Thế giới</w:t>
            </w:r>
          </w:p>
        </w:tc>
        <w:tc>
          <w:tcPr>
            <w:tcW w:w="1701" w:type="dxa"/>
            <w:vMerge/>
          </w:tcPr>
          <w:p w14:paraId="1331174D"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r>
      <w:tr w:rsidR="00A547A0" w:rsidRPr="00A547A0" w14:paraId="074AFAF8" w14:textId="77777777" w:rsidTr="00EB5D0A">
        <w:tc>
          <w:tcPr>
            <w:tcW w:w="714" w:type="dxa"/>
          </w:tcPr>
          <w:p w14:paraId="0682CE4E"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1</w:t>
            </w:r>
          </w:p>
        </w:tc>
        <w:tc>
          <w:tcPr>
            <w:tcW w:w="2539" w:type="dxa"/>
            <w:gridSpan w:val="2"/>
          </w:tcPr>
          <w:p w14:paraId="63313098"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1128" w:type="dxa"/>
            <w:gridSpan w:val="2"/>
          </w:tcPr>
          <w:p w14:paraId="71222224"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891" w:type="dxa"/>
            <w:gridSpan w:val="2"/>
          </w:tcPr>
          <w:p w14:paraId="4584A0A2"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1554" w:type="dxa"/>
          </w:tcPr>
          <w:p w14:paraId="0C1353E0"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1249" w:type="dxa"/>
            <w:gridSpan w:val="2"/>
          </w:tcPr>
          <w:p w14:paraId="5C8576DD"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c>
          <w:tcPr>
            <w:tcW w:w="1701" w:type="dxa"/>
          </w:tcPr>
          <w:p w14:paraId="072DE8DC"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p>
        </w:tc>
      </w:tr>
      <w:tr w:rsidR="00A547A0" w:rsidRPr="00A547A0" w14:paraId="3AF95113" w14:textId="77777777" w:rsidTr="00EB5D0A">
        <w:tc>
          <w:tcPr>
            <w:tcW w:w="714" w:type="dxa"/>
          </w:tcPr>
          <w:p w14:paraId="628AB4AA" w14:textId="77777777" w:rsidR="00EB5D0A" w:rsidRPr="00A547A0" w:rsidRDefault="00EB5D0A" w:rsidP="00EB5D0A">
            <w:pPr>
              <w:autoSpaceDE/>
              <w:autoSpaceDN/>
              <w:spacing w:before="60" w:after="60" w:line="360" w:lineRule="exact"/>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15</w:t>
            </w:r>
          </w:p>
        </w:tc>
        <w:tc>
          <w:tcPr>
            <w:tcW w:w="9062" w:type="dxa"/>
            <w:gridSpan w:val="10"/>
          </w:tcPr>
          <w:p w14:paraId="7E41BCEA" w14:textId="77777777" w:rsidR="00EB5D0A" w:rsidRPr="00A547A0" w:rsidRDefault="00EB5D0A" w:rsidP="00EB5D0A">
            <w:pPr>
              <w:autoSpaceDE/>
              <w:autoSpaceDN/>
              <w:spacing w:before="60" w:after="60" w:line="360" w:lineRule="exact"/>
              <w:jc w:val="both"/>
              <w:rPr>
                <w:rFonts w:ascii="Times New Roman" w:eastAsia="Calibri" w:hAnsi="Times New Roman" w:cs="Times New Roman"/>
                <w:sz w:val="26"/>
                <w:szCs w:val="26"/>
                <w:lang w:val="en-US"/>
              </w:rPr>
            </w:pPr>
            <w:r w:rsidRPr="00A547A0">
              <w:rPr>
                <w:rFonts w:ascii="Times New Roman" w:eastAsia="Calibri" w:hAnsi="Times New Roman" w:cs="Times New Roman"/>
                <w:b/>
                <w:sz w:val="26"/>
                <w:szCs w:val="26"/>
                <w:lang w:val="en-US"/>
              </w:rPr>
              <w:t>Hiệu quả của dự án</w:t>
            </w:r>
          </w:p>
        </w:tc>
      </w:tr>
      <w:tr w:rsidR="00A547A0" w:rsidRPr="00A547A0" w14:paraId="3DAE2836" w14:textId="77777777" w:rsidTr="00EB5D0A">
        <w:tc>
          <w:tcPr>
            <w:tcW w:w="9776" w:type="dxa"/>
            <w:gridSpan w:val="11"/>
          </w:tcPr>
          <w:p w14:paraId="09A80752"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bCs/>
                <w:sz w:val="26"/>
                <w:szCs w:val="26"/>
                <w:lang w:val="en-US"/>
              </w:rPr>
              <w:t xml:space="preserve">Hiệu quả </w:t>
            </w:r>
            <w:r w:rsidRPr="00A547A0">
              <w:rPr>
                <w:rFonts w:ascii="Times New Roman" w:eastAsia="Calibri" w:hAnsi="Times New Roman" w:cs="Times New Roman"/>
                <w:sz w:val="26"/>
                <w:szCs w:val="26"/>
                <w:lang w:val="en-US"/>
              </w:rPr>
              <w:t xml:space="preserve">về khoa học và công nghệ </w:t>
            </w:r>
          </w:p>
          <w:p w14:paraId="0E2D77DC"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 xml:space="preserve">Hiệu quả về kinh tế </w:t>
            </w:r>
          </w:p>
          <w:p w14:paraId="015BE6B4" w14:textId="77777777" w:rsidR="00EB5D0A" w:rsidRPr="00A547A0" w:rsidRDefault="00EB5D0A" w:rsidP="00EB5D0A">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Hiệu quả v</w:t>
            </w:r>
            <w:r w:rsidRPr="00A547A0">
              <w:rPr>
                <w:rFonts w:ascii="Times New Roman" w:eastAsia="Calibri" w:hAnsi="Times New Roman" w:cs="Times New Roman"/>
                <w:bCs/>
                <w:sz w:val="26"/>
                <w:szCs w:val="26"/>
                <w:lang w:val="en-US"/>
              </w:rPr>
              <w:t>ề xã hội</w:t>
            </w:r>
            <w:r w:rsidRPr="00A547A0">
              <w:rPr>
                <w:rFonts w:ascii="Times New Roman" w:eastAsia="Calibri" w:hAnsi="Times New Roman" w:cs="Times New Roman"/>
                <w:iCs/>
                <w:sz w:val="26"/>
                <w:szCs w:val="26"/>
                <w:lang w:val="en-US"/>
              </w:rPr>
              <w:t xml:space="preserve"> </w:t>
            </w:r>
          </w:p>
        </w:tc>
      </w:tr>
    </w:tbl>
    <w:p w14:paraId="6D5589E9" w14:textId="593E3863" w:rsidR="005A5DC4" w:rsidRPr="00A547A0" w:rsidRDefault="005A5DC4">
      <w:pPr>
        <w:autoSpaceDE/>
        <w:autoSpaceDN/>
        <w:rPr>
          <w:rFonts w:ascii="Times New Roman" w:hAnsi="Times New Roman" w:cs="Times New Roman"/>
          <w:sz w:val="26"/>
          <w:szCs w:val="26"/>
          <w:lang w:val="en-US"/>
        </w:rPr>
      </w:pPr>
    </w:p>
    <w:p w14:paraId="43061272" w14:textId="77777777" w:rsidR="005A5DC4" w:rsidRPr="00A547A0" w:rsidRDefault="005A5DC4">
      <w:pPr>
        <w:autoSpaceDE/>
        <w:autoSpaceDN/>
        <w:rPr>
          <w:rFonts w:ascii="Times New Roman" w:hAnsi="Times New Roman" w:cs="Times New Roman"/>
          <w:sz w:val="26"/>
          <w:szCs w:val="26"/>
          <w:lang w:val="en-US"/>
        </w:rPr>
      </w:pPr>
      <w:r w:rsidRPr="00A547A0">
        <w:rPr>
          <w:rFonts w:ascii="Times New Roman" w:hAnsi="Times New Roman" w:cs="Times New Roman"/>
          <w:sz w:val="26"/>
          <w:szCs w:val="26"/>
          <w:lang w:val="en-US"/>
        </w:rPr>
        <w:br w:type="page"/>
      </w:r>
    </w:p>
    <w:p w14:paraId="56436815" w14:textId="1F2885C6" w:rsidR="00FF7C37" w:rsidRPr="00A547A0" w:rsidRDefault="00FF7C37" w:rsidP="009E5D35">
      <w:pPr>
        <w:autoSpaceDE/>
        <w:autoSpaceDN/>
        <w:jc w:val="center"/>
        <w:rPr>
          <w:rFonts w:ascii="Times New Roman" w:eastAsia="Calibri" w:hAnsi="Times New Roman" w:cs="Times New Roman"/>
          <w:b/>
          <w:sz w:val="26"/>
          <w:szCs w:val="26"/>
          <w:lang w:val="nb-NO"/>
        </w:rPr>
      </w:pPr>
      <w:r w:rsidRPr="00A547A0">
        <w:rPr>
          <w:rFonts w:ascii="Times New Roman" w:hAnsi="Times New Roman" w:cs="Times New Roman"/>
          <w:noProof/>
          <w:sz w:val="26"/>
          <w:szCs w:val="26"/>
          <w:lang w:val="en-US"/>
        </w:rPr>
        <mc:AlternateContent>
          <mc:Choice Requires="wps">
            <w:drawing>
              <wp:anchor distT="0" distB="0" distL="114300" distR="114300" simplePos="0" relativeHeight="251679744" behindDoc="0" locked="0" layoutInCell="1" allowOverlap="1" wp14:anchorId="70A0AFCE" wp14:editId="4D5A6A08">
                <wp:simplePos x="0" y="0"/>
                <wp:positionH relativeFrom="margin">
                  <wp:align>right</wp:align>
                </wp:positionH>
                <wp:positionV relativeFrom="paragraph">
                  <wp:posOffset>-285307</wp:posOffset>
                </wp:positionV>
                <wp:extent cx="1031240" cy="435610"/>
                <wp:effectExtent l="0" t="0" r="16510" b="21590"/>
                <wp:wrapNone/>
                <wp:docPr id="6" name="Rectangle 6"/>
                <wp:cNvGraphicFramePr/>
                <a:graphic xmlns:a="http://schemas.openxmlformats.org/drawingml/2006/main">
                  <a:graphicData uri="http://schemas.microsoft.com/office/word/2010/wordprocessingShape">
                    <wps:wsp>
                      <wps:cNvSpPr/>
                      <wps:spPr>
                        <a:xfrm>
                          <a:off x="0" y="0"/>
                          <a:ext cx="1031240" cy="43561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7A20F0E" w14:textId="77777777" w:rsidR="00FF7C37" w:rsidRPr="00F15F77" w:rsidRDefault="00FF7C37" w:rsidP="00FF7C37">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0AFCE" id="Rectangle 6" o:spid="_x0000_s1028" style="position:absolute;left:0;text-align:left;margin-left:30pt;margin-top:-22.45pt;width:81.2pt;height:34.3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" fillcolor="window" strokecolor="windowText" strokeweight="1pt">
                <v:textbox>
                  <w:txbxContent>
                    <w:p w14:paraId="77A20F0E" w14:textId="77777777" w:rsidR="00FF7C37" w:rsidRPr="00F15F77" w:rsidRDefault="00FF7C37" w:rsidP="00FF7C37">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6</w:t>
                      </w:r>
                    </w:p>
                  </w:txbxContent>
                </v:textbox>
                <w10:wrap anchorx="margin"/>
              </v:rect>
            </w:pict>
          </mc:Fallback>
        </mc:AlternateContent>
      </w:r>
    </w:p>
    <w:p w14:paraId="65AB41B4" w14:textId="77777777" w:rsidR="00FF7C37" w:rsidRPr="00A547A0" w:rsidRDefault="00FF7C37" w:rsidP="009E5D35">
      <w:pPr>
        <w:autoSpaceDE/>
        <w:autoSpaceDN/>
        <w:jc w:val="center"/>
        <w:rPr>
          <w:rFonts w:ascii="Times New Roman" w:eastAsia="Calibri" w:hAnsi="Times New Roman" w:cs="Times New Roman"/>
          <w:b/>
          <w:sz w:val="26"/>
          <w:szCs w:val="26"/>
          <w:lang w:val="nb-NO"/>
        </w:rPr>
      </w:pPr>
    </w:p>
    <w:p w14:paraId="68444D53" w14:textId="546588F1" w:rsidR="009E5D35" w:rsidRPr="00A547A0" w:rsidRDefault="009E5D35" w:rsidP="009E5D35">
      <w:pPr>
        <w:autoSpaceDE/>
        <w:autoSpaceDN/>
        <w:jc w:val="center"/>
        <w:rPr>
          <w:rFonts w:ascii="Times New Roman" w:eastAsia="Calibri" w:hAnsi="Times New Roman" w:cs="Times New Roman"/>
          <w:b/>
          <w:sz w:val="26"/>
          <w:szCs w:val="26"/>
          <w:lang w:val="nb-NO"/>
        </w:rPr>
      </w:pPr>
      <w:r w:rsidRPr="00A547A0">
        <w:rPr>
          <w:rFonts w:ascii="Times New Roman" w:eastAsia="Calibri" w:hAnsi="Times New Roman" w:cs="Times New Roman"/>
          <w:b/>
          <w:sz w:val="26"/>
          <w:szCs w:val="26"/>
          <w:lang w:val="nb-NO"/>
        </w:rPr>
        <w:t>CỘNG HÒA XÃ HỘI CHỦ NGHĨA VIỆT NAM</w:t>
      </w:r>
    </w:p>
    <w:p w14:paraId="1F5761A4" w14:textId="77777777" w:rsidR="009E5D35" w:rsidRPr="00A547A0" w:rsidRDefault="009E5D35" w:rsidP="009E5D35">
      <w:pPr>
        <w:autoSpaceDE/>
        <w:autoSpaceDN/>
        <w:jc w:val="center"/>
        <w:rPr>
          <w:rFonts w:ascii="Times New Roman" w:eastAsia="Calibri" w:hAnsi="Times New Roman" w:cs="Times New Roman"/>
          <w:b/>
          <w:sz w:val="26"/>
          <w:szCs w:val="26"/>
          <w:lang w:val="nb-NO"/>
        </w:rPr>
      </w:pPr>
      <w:r w:rsidRPr="00A547A0">
        <w:rPr>
          <w:rFonts w:ascii="Times New Roman" w:eastAsia="Calibri" w:hAnsi="Times New Roman" w:cs="Times New Roman"/>
          <w:b/>
          <w:sz w:val="26"/>
          <w:szCs w:val="26"/>
          <w:lang w:val="nb-NO"/>
        </w:rPr>
        <w:t>Độc lập - Tự do - Hạnh phúc</w:t>
      </w:r>
    </w:p>
    <w:p w14:paraId="7649870C" w14:textId="77777777" w:rsidR="009E5D35" w:rsidRPr="00A547A0" w:rsidRDefault="009E5D35" w:rsidP="009E5D35">
      <w:pPr>
        <w:autoSpaceDE/>
        <w:autoSpaceDN/>
        <w:jc w:val="right"/>
        <w:rPr>
          <w:rFonts w:ascii="Times New Roman" w:eastAsia="Calibri" w:hAnsi="Times New Roman" w:cs="Times New Roman"/>
          <w:sz w:val="26"/>
          <w:szCs w:val="26"/>
          <w:lang w:val="nb-NO"/>
        </w:rPr>
      </w:pPr>
      <w:r w:rsidRPr="00A547A0">
        <w:rPr>
          <w:rFonts w:ascii="Times New Roman" w:eastAsia="Calibri" w:hAnsi="Times New Roman" w:cs="Times New Roman"/>
          <w:noProof/>
          <w:sz w:val="26"/>
          <w:szCs w:val="26"/>
          <w:lang w:val="en-US"/>
        </w:rPr>
        <mc:AlternateContent>
          <mc:Choice Requires="wps">
            <w:drawing>
              <wp:anchor distT="0" distB="0" distL="114300" distR="114300" simplePos="0" relativeHeight="251677696" behindDoc="0" locked="0" layoutInCell="1" allowOverlap="1" wp14:anchorId="330099E3" wp14:editId="7D6E7B34">
                <wp:simplePos x="0" y="0"/>
                <wp:positionH relativeFrom="column">
                  <wp:posOffset>1803029</wp:posOffset>
                </wp:positionH>
                <wp:positionV relativeFrom="paragraph">
                  <wp:posOffset>66675</wp:posOffset>
                </wp:positionV>
                <wp:extent cx="21717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12700">
                          <a:solidFill>
                            <a:srgbClr val="000000"/>
                          </a:solidFill>
                          <a:round/>
                        </a:ln>
                      </wps:spPr>
                      <wps:bodyPr/>
                    </wps:wsp>
                  </a:graphicData>
                </a:graphic>
              </wp:anchor>
            </w:drawing>
          </mc:Choice>
          <mc:Fallback>
            <w:pict>
              <v:line w14:anchorId="542DC405" id="Straight Connector 4"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41.95pt,5.25pt" to="312.9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" strokeweight="1pt"/>
            </w:pict>
          </mc:Fallback>
        </mc:AlternateContent>
      </w:r>
    </w:p>
    <w:p w14:paraId="7DCED995" w14:textId="77777777" w:rsidR="009E5D35" w:rsidRPr="00A547A0" w:rsidRDefault="009E5D35" w:rsidP="009E5D35">
      <w:pPr>
        <w:autoSpaceDE/>
        <w:autoSpaceDN/>
        <w:jc w:val="right"/>
        <w:rPr>
          <w:rFonts w:ascii="Times New Roman" w:eastAsia="Calibri" w:hAnsi="Times New Roman" w:cs="Times New Roman"/>
          <w:sz w:val="26"/>
          <w:szCs w:val="26"/>
          <w:lang w:val="nb-NO"/>
        </w:rPr>
      </w:pPr>
    </w:p>
    <w:p w14:paraId="037E1DA5" w14:textId="77777777" w:rsidR="009E5D35" w:rsidRPr="00A547A0" w:rsidRDefault="009E5D35" w:rsidP="009E5D35">
      <w:pPr>
        <w:autoSpaceDE/>
        <w:autoSpaceDN/>
        <w:jc w:val="center"/>
        <w:rPr>
          <w:rFonts w:ascii="Times New Roman" w:eastAsia="Calibri" w:hAnsi="Times New Roman" w:cs="Times New Roman"/>
          <w:b/>
          <w:sz w:val="26"/>
          <w:szCs w:val="26"/>
          <w:lang w:val="nb-NO"/>
        </w:rPr>
      </w:pPr>
      <w:r w:rsidRPr="00A547A0">
        <w:rPr>
          <w:rFonts w:ascii="Times New Roman" w:eastAsia="Calibri" w:hAnsi="Times New Roman" w:cs="Times New Roman"/>
          <w:b/>
          <w:sz w:val="26"/>
          <w:szCs w:val="26"/>
          <w:lang w:val="nb-NO"/>
        </w:rPr>
        <w:t xml:space="preserve">XÁC NHẬN THUYẾT MINH </w:t>
      </w:r>
    </w:p>
    <w:p w14:paraId="184407CE" w14:textId="77777777" w:rsidR="009E5D35" w:rsidRPr="00A547A0" w:rsidRDefault="009E5D35" w:rsidP="009E5D35">
      <w:pPr>
        <w:autoSpaceDE/>
        <w:autoSpaceDN/>
        <w:jc w:val="center"/>
        <w:rPr>
          <w:rFonts w:ascii="Times New Roman" w:eastAsia="Calibri" w:hAnsi="Times New Roman" w:cs="Times New Roman"/>
          <w:b/>
          <w:sz w:val="26"/>
          <w:szCs w:val="26"/>
          <w:lang w:val="nb-NO"/>
        </w:rPr>
      </w:pPr>
      <w:r w:rsidRPr="00A547A0">
        <w:rPr>
          <w:rFonts w:ascii="Times New Roman" w:eastAsia="Calibri" w:hAnsi="Times New Roman" w:cs="Times New Roman"/>
          <w:b/>
          <w:sz w:val="26"/>
          <w:szCs w:val="26"/>
          <w:lang w:val="nb-NO"/>
        </w:rPr>
        <w:t xml:space="preserve">DỰ ÁN ỨNG DỤNG CÔNG NGHỆ CAO </w:t>
      </w:r>
    </w:p>
    <w:p w14:paraId="04EC1A8B" w14:textId="77777777" w:rsidR="009E5D35" w:rsidRPr="00A547A0" w:rsidRDefault="009E5D35" w:rsidP="009E5D35">
      <w:pPr>
        <w:autoSpaceDE/>
        <w:autoSpaceDN/>
        <w:jc w:val="center"/>
        <w:rPr>
          <w:rFonts w:ascii="Times New Roman" w:eastAsia="Calibri" w:hAnsi="Times New Roman" w:cs="Times New Roman"/>
          <w:sz w:val="26"/>
          <w:szCs w:val="26"/>
          <w:lang w:val="nb-NO"/>
        </w:rPr>
      </w:pPr>
    </w:p>
    <w:p w14:paraId="70C2FC84" w14:textId="77777777" w:rsidR="009E5D35" w:rsidRPr="00A547A0" w:rsidRDefault="009E5D35" w:rsidP="009E5D35">
      <w:pPr>
        <w:autoSpaceDE/>
        <w:autoSpaceDN/>
        <w:jc w:val="center"/>
        <w:rPr>
          <w:rFonts w:ascii="Times New Roman" w:eastAsia="Calibri" w:hAnsi="Times New Roman" w:cs="Times New Roman"/>
          <w:sz w:val="26"/>
          <w:szCs w:val="26"/>
          <w:lang w:val="nb-NO"/>
        </w:rPr>
      </w:pPr>
    </w:p>
    <w:p w14:paraId="035E52BC" w14:textId="77777777" w:rsidR="009E5D35" w:rsidRPr="00A547A0" w:rsidRDefault="009E5D35" w:rsidP="009E5D35">
      <w:pPr>
        <w:autoSpaceDE/>
        <w:autoSpaceDN/>
        <w:jc w:val="center"/>
        <w:rPr>
          <w:rFonts w:ascii="Times New Roman" w:eastAsia="Calibri" w:hAnsi="Times New Roman" w:cs="Times New Roman"/>
          <w:sz w:val="26"/>
          <w:szCs w:val="26"/>
          <w:lang w:val="nb-NO"/>
        </w:rPr>
      </w:pPr>
      <w:r w:rsidRPr="00A547A0">
        <w:rPr>
          <w:rFonts w:ascii="Times New Roman" w:eastAsia="Calibri" w:hAnsi="Times New Roman" w:cs="Times New Roman"/>
          <w:sz w:val="26"/>
          <w:szCs w:val="26"/>
          <w:lang w:val="nb-NO"/>
        </w:rPr>
        <w:t>Kính gửi: Ủy ban nhân dân Thành phố</w:t>
      </w:r>
    </w:p>
    <w:p w14:paraId="5498B6A9" w14:textId="77777777" w:rsidR="009E5D35" w:rsidRPr="00A547A0" w:rsidRDefault="009E5D35" w:rsidP="009E5D35">
      <w:pPr>
        <w:autoSpaceDE/>
        <w:autoSpaceDN/>
        <w:jc w:val="center"/>
        <w:rPr>
          <w:rFonts w:ascii="Times New Roman" w:eastAsia="Calibri" w:hAnsi="Times New Roman" w:cs="Times New Roman"/>
          <w:sz w:val="26"/>
          <w:szCs w:val="26"/>
          <w:lang w:val="nb-NO"/>
        </w:rPr>
      </w:pPr>
    </w:p>
    <w:p w14:paraId="01A44C5D" w14:textId="77777777" w:rsidR="009E5D35" w:rsidRPr="00A547A0" w:rsidRDefault="009E5D35" w:rsidP="009E5D35">
      <w:pPr>
        <w:autoSpaceDE/>
        <w:autoSpaceDN/>
        <w:jc w:val="center"/>
        <w:rPr>
          <w:rFonts w:ascii="Times New Roman" w:eastAsia="Calibri" w:hAnsi="Times New Roman" w:cs="Times New Roman"/>
          <w:sz w:val="26"/>
          <w:szCs w:val="26"/>
          <w:lang w:val="nb-NO"/>
        </w:rPr>
      </w:pPr>
    </w:p>
    <w:p w14:paraId="17122C88" w14:textId="77777777" w:rsidR="009E5D35" w:rsidRPr="00A547A0" w:rsidRDefault="009E5D35" w:rsidP="009E5D35">
      <w:pPr>
        <w:suppressAutoHyphens/>
        <w:autoSpaceDE/>
        <w:autoSpaceDN/>
        <w:spacing w:after="120"/>
        <w:jc w:val="both"/>
        <w:rPr>
          <w:rFonts w:ascii="Times New Roman" w:hAnsi="Times New Roman" w:cs="Times New Roman"/>
          <w:b/>
          <w:bCs/>
          <w:sz w:val="26"/>
          <w:szCs w:val="26"/>
          <w:lang w:val="nb-NO" w:eastAsia="ar-SA"/>
        </w:rPr>
      </w:pPr>
      <w:r w:rsidRPr="00A547A0">
        <w:rPr>
          <w:rFonts w:ascii="Times New Roman" w:hAnsi="Times New Roman" w:cs="Times New Roman"/>
          <w:b/>
          <w:sz w:val="26"/>
          <w:szCs w:val="26"/>
          <w:lang w:val="nb-NO" w:eastAsia="ar-SA"/>
        </w:rPr>
        <w:t>1. Tên dự án ứng dụng công nghệ cao</w:t>
      </w:r>
    </w:p>
    <w:p w14:paraId="2F431F58" w14:textId="77777777" w:rsidR="009E5D35" w:rsidRPr="00A547A0" w:rsidRDefault="009E5D35" w:rsidP="009E5D35">
      <w:pPr>
        <w:tabs>
          <w:tab w:val="right" w:leader="dot" w:pos="9356"/>
        </w:tabs>
        <w:suppressAutoHyphens/>
        <w:autoSpaceDE/>
        <w:autoSpaceDN/>
        <w:spacing w:after="120"/>
        <w:jc w:val="both"/>
        <w:rPr>
          <w:rFonts w:ascii="Times New Roman" w:hAnsi="Times New Roman" w:cs="Times New Roman"/>
          <w:bCs/>
          <w:i/>
          <w:sz w:val="26"/>
          <w:szCs w:val="26"/>
          <w:lang w:val="nb-NO" w:eastAsia="ar-SA"/>
        </w:rPr>
      </w:pPr>
      <w:r w:rsidRPr="00A547A0">
        <w:rPr>
          <w:rFonts w:ascii="Times New Roman" w:hAnsi="Times New Roman" w:cs="Times New Roman"/>
          <w:snapToGrid w:val="0"/>
          <w:sz w:val="26"/>
          <w:szCs w:val="26"/>
          <w:lang w:val="nb-NO"/>
        </w:rPr>
        <w:tab/>
        <w:t xml:space="preserve"> </w:t>
      </w:r>
    </w:p>
    <w:p w14:paraId="3D165251" w14:textId="77777777" w:rsidR="009E5D35" w:rsidRPr="00A547A0" w:rsidRDefault="009E5D35" w:rsidP="009E5D35">
      <w:pPr>
        <w:suppressAutoHyphens/>
        <w:autoSpaceDE/>
        <w:autoSpaceDN/>
        <w:spacing w:after="120"/>
        <w:jc w:val="both"/>
        <w:rPr>
          <w:rFonts w:ascii="Times New Roman" w:eastAsia="Calibri" w:hAnsi="Times New Roman" w:cs="Times New Roman"/>
          <w:b/>
          <w:sz w:val="26"/>
          <w:szCs w:val="26"/>
          <w:lang w:val="nb-NO"/>
        </w:rPr>
      </w:pPr>
      <w:r w:rsidRPr="00A547A0">
        <w:rPr>
          <w:rFonts w:ascii="Times New Roman" w:eastAsia="Calibri" w:hAnsi="Times New Roman" w:cs="Times New Roman"/>
          <w:b/>
          <w:sz w:val="26"/>
          <w:szCs w:val="26"/>
          <w:lang w:val="nb-NO"/>
        </w:rPr>
        <w:t xml:space="preserve">2. Tổ </w:t>
      </w:r>
      <w:r w:rsidRPr="00A547A0">
        <w:rPr>
          <w:rFonts w:ascii="Times New Roman" w:hAnsi="Times New Roman" w:cs="Times New Roman"/>
          <w:b/>
          <w:sz w:val="26"/>
          <w:szCs w:val="26"/>
          <w:lang w:val="nb-NO" w:eastAsia="ar-SA"/>
        </w:rPr>
        <w:t>chức</w:t>
      </w:r>
      <w:r w:rsidRPr="00A547A0">
        <w:rPr>
          <w:rFonts w:ascii="Times New Roman" w:eastAsia="Calibri" w:hAnsi="Times New Roman" w:cs="Times New Roman"/>
          <w:b/>
          <w:sz w:val="26"/>
          <w:szCs w:val="26"/>
          <w:lang w:val="nb-NO"/>
        </w:rPr>
        <w:t xml:space="preserve"> và cá nhân thực hiện dự án ứng dụng công nghệ cao </w:t>
      </w:r>
    </w:p>
    <w:p w14:paraId="1C60B95E" w14:textId="77777777" w:rsidR="009E5D35" w:rsidRPr="00A547A0" w:rsidRDefault="009E5D35" w:rsidP="009E5D35">
      <w:pPr>
        <w:autoSpaceDE/>
        <w:autoSpaceDN/>
        <w:spacing w:after="120"/>
        <w:jc w:val="both"/>
        <w:rPr>
          <w:rFonts w:ascii="Times New Roman" w:eastAsia="Calibri" w:hAnsi="Times New Roman" w:cs="Times New Roman"/>
          <w:sz w:val="26"/>
          <w:szCs w:val="26"/>
          <w:lang w:val="nb-NO"/>
        </w:rPr>
      </w:pPr>
      <w:r w:rsidRPr="00A547A0">
        <w:rPr>
          <w:rFonts w:ascii="Times New Roman" w:eastAsia="Calibri" w:hAnsi="Times New Roman" w:cs="Times New Roman"/>
          <w:sz w:val="26"/>
          <w:szCs w:val="26"/>
          <w:lang w:val="nb-NO"/>
        </w:rPr>
        <w:t>- Tên tổ chức/cá nhân thực hiện dự án</w:t>
      </w:r>
    </w:p>
    <w:p w14:paraId="45B41554" w14:textId="77777777" w:rsidR="009E5D35" w:rsidRPr="00A547A0" w:rsidRDefault="009E5D35" w:rsidP="009E5D35">
      <w:pPr>
        <w:tabs>
          <w:tab w:val="right" w:leader="dot" w:pos="9356"/>
        </w:tabs>
        <w:suppressAutoHyphens/>
        <w:autoSpaceDE/>
        <w:autoSpaceDN/>
        <w:spacing w:after="120"/>
        <w:jc w:val="both"/>
        <w:rPr>
          <w:rFonts w:ascii="Times New Roman" w:eastAsia="Calibri" w:hAnsi="Times New Roman" w:cs="Times New Roman"/>
          <w:sz w:val="26"/>
          <w:szCs w:val="26"/>
          <w:lang w:val="nb-NO"/>
        </w:rPr>
      </w:pPr>
      <w:r w:rsidRPr="00A547A0">
        <w:rPr>
          <w:rFonts w:ascii="Times New Roman" w:eastAsia="Calibri" w:hAnsi="Times New Roman" w:cs="Times New Roman"/>
          <w:sz w:val="26"/>
          <w:szCs w:val="26"/>
          <w:lang w:val="nb-NO"/>
        </w:rPr>
        <w:tab/>
      </w:r>
    </w:p>
    <w:p w14:paraId="28A30A9D" w14:textId="77777777" w:rsidR="009E5D35" w:rsidRPr="00A547A0" w:rsidRDefault="009E5D35" w:rsidP="009E5D35">
      <w:pPr>
        <w:autoSpaceDE/>
        <w:autoSpaceDN/>
        <w:spacing w:after="120"/>
        <w:jc w:val="both"/>
        <w:rPr>
          <w:rFonts w:ascii="Times New Roman" w:eastAsia="Calibri" w:hAnsi="Times New Roman" w:cs="Times New Roman"/>
          <w:sz w:val="26"/>
          <w:szCs w:val="26"/>
          <w:lang w:val="nb-NO"/>
        </w:rPr>
      </w:pPr>
      <w:r w:rsidRPr="00A547A0">
        <w:rPr>
          <w:rFonts w:ascii="Times New Roman" w:eastAsia="Calibri" w:hAnsi="Times New Roman" w:cs="Times New Roman"/>
          <w:sz w:val="26"/>
          <w:szCs w:val="26"/>
          <w:lang w:val="nb-NO"/>
        </w:rPr>
        <w:t xml:space="preserve">- Địa điểm thực hiện dự án  </w:t>
      </w:r>
    </w:p>
    <w:p w14:paraId="11DAED5F" w14:textId="77777777" w:rsidR="009E5D35" w:rsidRPr="00A547A0" w:rsidRDefault="009E5D35" w:rsidP="009E5D35">
      <w:pPr>
        <w:tabs>
          <w:tab w:val="right" w:leader="dot" w:pos="9356"/>
        </w:tabs>
        <w:suppressAutoHyphens/>
        <w:autoSpaceDE/>
        <w:autoSpaceDN/>
        <w:spacing w:after="120"/>
        <w:jc w:val="both"/>
        <w:rPr>
          <w:rFonts w:ascii="Times New Roman" w:eastAsia="Calibri" w:hAnsi="Times New Roman" w:cs="Times New Roman"/>
          <w:sz w:val="26"/>
          <w:szCs w:val="26"/>
          <w:lang w:val="nb-NO"/>
        </w:rPr>
      </w:pPr>
      <w:r w:rsidRPr="00A547A0">
        <w:rPr>
          <w:rFonts w:ascii="Times New Roman" w:eastAsia="Calibri" w:hAnsi="Times New Roman" w:cs="Times New Roman"/>
          <w:sz w:val="26"/>
          <w:szCs w:val="26"/>
          <w:lang w:val="nb-NO"/>
        </w:rPr>
        <w:tab/>
      </w:r>
    </w:p>
    <w:p w14:paraId="16D1222B" w14:textId="77777777" w:rsidR="009E5D35" w:rsidRPr="00A547A0" w:rsidRDefault="009E5D35" w:rsidP="009E5D35">
      <w:pPr>
        <w:autoSpaceDE/>
        <w:autoSpaceDN/>
        <w:spacing w:after="120"/>
        <w:jc w:val="both"/>
        <w:rPr>
          <w:rFonts w:ascii="Times New Roman" w:hAnsi="Times New Roman" w:cs="Times New Roman"/>
          <w:bCs/>
          <w:sz w:val="26"/>
          <w:szCs w:val="26"/>
          <w:lang w:val="nb-NO"/>
        </w:rPr>
      </w:pPr>
      <w:r w:rsidRPr="00A547A0">
        <w:rPr>
          <w:rFonts w:ascii="Times New Roman" w:hAnsi="Times New Roman" w:cs="Times New Roman"/>
          <w:bCs/>
          <w:sz w:val="26"/>
          <w:szCs w:val="26"/>
          <w:lang w:val="nb-NO"/>
        </w:rPr>
        <w:t>Cơ quan chủ quản/cơ quan chuyên môn về khoa học và công nghệ cấp tỉnh xác nhận những thông tin trên là đúng với Bản thuyết minh dự án ứng dụng công nghệ cao theo mẫu quy định của Bộ Khoa học và Công nghệ.</w:t>
      </w:r>
    </w:p>
    <w:p w14:paraId="70187820" w14:textId="77777777" w:rsidR="009E5D35" w:rsidRPr="00A547A0" w:rsidRDefault="009E5D35" w:rsidP="009E5D35">
      <w:pPr>
        <w:autoSpaceDE/>
        <w:autoSpaceDN/>
        <w:spacing w:after="120"/>
        <w:jc w:val="both"/>
        <w:rPr>
          <w:rFonts w:ascii="Times New Roman" w:hAnsi="Times New Roman" w:cs="Times New Roman"/>
          <w:b/>
          <w:bCs/>
          <w:sz w:val="26"/>
          <w:szCs w:val="26"/>
          <w:lang w:val="nb-NO"/>
        </w:rPr>
      </w:pPr>
    </w:p>
    <w:tbl>
      <w:tblPr>
        <w:tblW w:w="9781" w:type="dxa"/>
        <w:tblInd w:w="-147" w:type="dxa"/>
        <w:tblLayout w:type="fixed"/>
        <w:tblLook w:val="04A0" w:firstRow="1" w:lastRow="0" w:firstColumn="1" w:lastColumn="0" w:noHBand="0" w:noVBand="1"/>
      </w:tblPr>
      <w:tblGrid>
        <w:gridCol w:w="4673"/>
        <w:gridCol w:w="5108"/>
      </w:tblGrid>
      <w:tr w:rsidR="00A547A0" w:rsidRPr="00A547A0" w14:paraId="01CA66F3" w14:textId="77777777" w:rsidTr="00882DDC">
        <w:tc>
          <w:tcPr>
            <w:tcW w:w="4673" w:type="dxa"/>
          </w:tcPr>
          <w:p w14:paraId="75C55FC7" w14:textId="77777777" w:rsidR="009E5D35" w:rsidRPr="00A547A0" w:rsidRDefault="009E5D35" w:rsidP="00882DDC">
            <w:pPr>
              <w:autoSpaceDE/>
              <w:autoSpaceDN/>
              <w:jc w:val="center"/>
              <w:rPr>
                <w:rFonts w:ascii="Times New Roman" w:eastAsia="Calibri" w:hAnsi="Times New Roman" w:cs="Times New Roman"/>
                <w:sz w:val="26"/>
                <w:szCs w:val="26"/>
                <w:lang w:val="en-US"/>
              </w:rPr>
            </w:pPr>
          </w:p>
        </w:tc>
        <w:tc>
          <w:tcPr>
            <w:tcW w:w="5108" w:type="dxa"/>
          </w:tcPr>
          <w:p w14:paraId="2FF854BF" w14:textId="77777777" w:rsidR="009E5D35" w:rsidRPr="00A547A0" w:rsidRDefault="009E5D35" w:rsidP="00882DDC">
            <w:pPr>
              <w:autoSpaceDE/>
              <w:autoSpaceDN/>
              <w:snapToGrid w:val="0"/>
              <w:jc w:val="center"/>
              <w:rPr>
                <w:rFonts w:ascii="Times New Roman" w:eastAsia="Calibri" w:hAnsi="Times New Roman" w:cs="Times New Roman"/>
                <w:b/>
                <w:sz w:val="26"/>
                <w:szCs w:val="26"/>
                <w:lang w:val="en-US"/>
              </w:rPr>
            </w:pPr>
            <w:r w:rsidRPr="00A547A0">
              <w:rPr>
                <w:rFonts w:ascii="Times New Roman" w:eastAsia="Calibri" w:hAnsi="Times New Roman" w:cs="Times New Roman"/>
                <w:iCs/>
                <w:sz w:val="26"/>
                <w:szCs w:val="26"/>
                <w:lang w:val="en-US"/>
              </w:rPr>
              <w:t>TP.HCM, ngày … tháng … năm …</w:t>
            </w:r>
          </w:p>
          <w:p w14:paraId="64D7FC2D" w14:textId="77777777" w:rsidR="009E5D35" w:rsidRPr="00A547A0" w:rsidRDefault="009E5D35" w:rsidP="00882DDC">
            <w:pPr>
              <w:autoSpaceDE/>
              <w:autoSpaceDN/>
              <w:snapToGrid w:val="0"/>
              <w:jc w:val="center"/>
              <w:rPr>
                <w:rFonts w:ascii="Times New Roman" w:eastAsia="Calibri" w:hAnsi="Times New Roman" w:cs="Times New Roman"/>
                <w:b/>
                <w:sz w:val="26"/>
                <w:szCs w:val="26"/>
                <w:lang w:val="en-US"/>
              </w:rPr>
            </w:pPr>
            <w:r w:rsidRPr="00A547A0">
              <w:rPr>
                <w:rFonts w:ascii="Times New Roman" w:eastAsia="Calibri" w:hAnsi="Times New Roman" w:cs="Times New Roman"/>
                <w:b/>
                <w:sz w:val="26"/>
                <w:szCs w:val="26"/>
                <w:lang w:val="en-US"/>
              </w:rPr>
              <w:t xml:space="preserve">Thủ trưởng cơ quan </w:t>
            </w:r>
          </w:p>
          <w:p w14:paraId="4CF22D8D" w14:textId="77777777" w:rsidR="009E5D35" w:rsidRPr="00A547A0" w:rsidRDefault="009E5D35" w:rsidP="00882DDC">
            <w:pPr>
              <w:autoSpaceDE/>
              <w:autoSpaceDN/>
              <w:jc w:val="center"/>
              <w:rPr>
                <w:rFonts w:ascii="Times New Roman" w:eastAsia="Calibri" w:hAnsi="Times New Roman" w:cs="Times New Roman"/>
                <w:sz w:val="26"/>
                <w:szCs w:val="26"/>
                <w:lang w:val="en-US"/>
              </w:rPr>
            </w:pPr>
            <w:r w:rsidRPr="00A547A0">
              <w:rPr>
                <w:rFonts w:ascii="Times New Roman" w:eastAsia="Calibri" w:hAnsi="Times New Roman" w:cs="Times New Roman"/>
                <w:sz w:val="26"/>
                <w:szCs w:val="26"/>
                <w:lang w:val="en-US"/>
              </w:rPr>
              <w:t>(Ký tên, họ và tên, đóng dấu)</w:t>
            </w:r>
          </w:p>
        </w:tc>
      </w:tr>
    </w:tbl>
    <w:p w14:paraId="4CDC1AE5" w14:textId="77777777" w:rsidR="009E5D35" w:rsidRPr="00A547A0" w:rsidRDefault="009E5D35" w:rsidP="009E5D35">
      <w:pPr>
        <w:autoSpaceDE/>
        <w:autoSpaceDN/>
        <w:rPr>
          <w:rFonts w:ascii="Times New Roman" w:hAnsi="Times New Roman" w:cs="Times New Roman"/>
          <w:sz w:val="26"/>
          <w:szCs w:val="26"/>
          <w:lang w:val="en-US"/>
        </w:rPr>
      </w:pPr>
    </w:p>
    <w:sectPr w:rsidR="009E5D35" w:rsidRPr="00A547A0" w:rsidSect="00C331D3">
      <w:footerReference w:type="even" r:id="rId10"/>
      <w:footerReference w:type="default" r:id="rId11"/>
      <w:pgSz w:w="11907" w:h="16839"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47917" w14:textId="77777777" w:rsidR="00A21A38" w:rsidRDefault="00A21A38">
      <w:r>
        <w:separator/>
      </w:r>
    </w:p>
  </w:endnote>
  <w:endnote w:type="continuationSeparator" w:id="0">
    <w:p w14:paraId="5375A66D" w14:textId="77777777" w:rsidR="00A21A38" w:rsidRDefault="00A21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0385" w14:textId="77777777" w:rsidR="009428B6" w:rsidRDefault="009428B6"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9CEC6B" w14:textId="77777777" w:rsidR="009428B6" w:rsidRDefault="009428B6" w:rsidP="002427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781EE" w14:textId="77777777" w:rsidR="009428B6" w:rsidRDefault="009428B6" w:rsidP="00372E88">
    <w:pPr>
      <w:pStyle w:val="Foote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55F1" w14:textId="77777777" w:rsidR="00EB5D0A" w:rsidRDefault="00EB5D0A"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90D1A6" w14:textId="77777777" w:rsidR="00EB5D0A" w:rsidRDefault="00EB5D0A" w:rsidP="0024276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0D3B" w14:textId="77777777" w:rsidR="00EB5D0A" w:rsidRDefault="00EB5D0A" w:rsidP="00372E8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7EFA3" w14:textId="77777777" w:rsidR="00A21A38" w:rsidRDefault="00A21A38">
      <w:r>
        <w:separator/>
      </w:r>
    </w:p>
  </w:footnote>
  <w:footnote w:type="continuationSeparator" w:id="0">
    <w:p w14:paraId="39C51EC2" w14:textId="77777777" w:rsidR="00A21A38" w:rsidRDefault="00A21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7570A7F"/>
    <w:multiLevelType w:val="hybridMultilevel"/>
    <w:tmpl w:val="9842B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300CA6"/>
    <w:multiLevelType w:val="hybridMultilevel"/>
    <w:tmpl w:val="FC8AB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5D4696"/>
    <w:multiLevelType w:val="hybridMultilevel"/>
    <w:tmpl w:val="70E0AD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4A075A"/>
    <w:multiLevelType w:val="hybridMultilevel"/>
    <w:tmpl w:val="51E2A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1620E4"/>
    <w:multiLevelType w:val="hybridMultilevel"/>
    <w:tmpl w:val="64765D44"/>
    <w:lvl w:ilvl="0" w:tplc="7DBCF7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2" w15:restartNumberingAfterBreak="0">
    <w:nsid w:val="66BE667D"/>
    <w:multiLevelType w:val="hybridMultilevel"/>
    <w:tmpl w:val="79A074FA"/>
    <w:lvl w:ilvl="0" w:tplc="20BAF1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E423904"/>
    <w:multiLevelType w:val="hybridMultilevel"/>
    <w:tmpl w:val="6CE04E5A"/>
    <w:lvl w:ilvl="0" w:tplc="3676B9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6F3B670F"/>
    <w:multiLevelType w:val="hybridMultilevel"/>
    <w:tmpl w:val="581A6D9E"/>
    <w:lvl w:ilvl="0" w:tplc="70EA3E5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141436"/>
    <w:multiLevelType w:val="hybridMultilevel"/>
    <w:tmpl w:val="B386B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2B484D8">
      <w:numFmt w:val="bullet"/>
      <w:lvlText w:val="-"/>
      <w:lvlJc w:val="left"/>
      <w:pPr>
        <w:tabs>
          <w:tab w:val="num" w:pos="2685"/>
        </w:tabs>
        <w:ind w:left="2685" w:hanging="885"/>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DB567C"/>
    <w:multiLevelType w:val="hybridMultilevel"/>
    <w:tmpl w:val="1CE27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92271548">
    <w:abstractNumId w:val="10"/>
  </w:num>
  <w:num w:numId="2" w16cid:durableId="380055986">
    <w:abstractNumId w:val="8"/>
  </w:num>
  <w:num w:numId="3" w16cid:durableId="424346558">
    <w:abstractNumId w:val="6"/>
  </w:num>
  <w:num w:numId="4" w16cid:durableId="576476496">
    <w:abstractNumId w:val="16"/>
  </w:num>
  <w:num w:numId="5" w16cid:durableId="192310752">
    <w:abstractNumId w:val="5"/>
  </w:num>
  <w:num w:numId="6" w16cid:durableId="716203685">
    <w:abstractNumId w:val="15"/>
  </w:num>
  <w:num w:numId="7" w16cid:durableId="1985426498">
    <w:abstractNumId w:val="7"/>
  </w:num>
  <w:num w:numId="8" w16cid:durableId="876965496">
    <w:abstractNumId w:val="4"/>
  </w:num>
  <w:num w:numId="9" w16cid:durableId="579829470">
    <w:abstractNumId w:val="14"/>
  </w:num>
  <w:num w:numId="10" w16cid:durableId="101343688">
    <w:abstractNumId w:val="12"/>
  </w:num>
  <w:num w:numId="11" w16cid:durableId="28589023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237"/>
    <w:rsid w:val="00002762"/>
    <w:rsid w:val="000033A3"/>
    <w:rsid w:val="000063CF"/>
    <w:rsid w:val="000111F4"/>
    <w:rsid w:val="00011760"/>
    <w:rsid w:val="00013051"/>
    <w:rsid w:val="00013744"/>
    <w:rsid w:val="00022EBF"/>
    <w:rsid w:val="00023A96"/>
    <w:rsid w:val="000259CA"/>
    <w:rsid w:val="00025BB6"/>
    <w:rsid w:val="00026AF7"/>
    <w:rsid w:val="00031DB9"/>
    <w:rsid w:val="0003362E"/>
    <w:rsid w:val="00034364"/>
    <w:rsid w:val="00034F07"/>
    <w:rsid w:val="00035EDF"/>
    <w:rsid w:val="00036F38"/>
    <w:rsid w:val="00040497"/>
    <w:rsid w:val="00040FA1"/>
    <w:rsid w:val="000433AB"/>
    <w:rsid w:val="00047E29"/>
    <w:rsid w:val="0005277D"/>
    <w:rsid w:val="0005373B"/>
    <w:rsid w:val="00054BB1"/>
    <w:rsid w:val="0005510B"/>
    <w:rsid w:val="000559B4"/>
    <w:rsid w:val="0006190C"/>
    <w:rsid w:val="0006211E"/>
    <w:rsid w:val="00062A8D"/>
    <w:rsid w:val="000661B4"/>
    <w:rsid w:val="00067658"/>
    <w:rsid w:val="000677A8"/>
    <w:rsid w:val="00070FC0"/>
    <w:rsid w:val="00071333"/>
    <w:rsid w:val="00071974"/>
    <w:rsid w:val="0007227B"/>
    <w:rsid w:val="00072312"/>
    <w:rsid w:val="00072EA9"/>
    <w:rsid w:val="000741A1"/>
    <w:rsid w:val="00075BC7"/>
    <w:rsid w:val="000770CC"/>
    <w:rsid w:val="00081FED"/>
    <w:rsid w:val="00082281"/>
    <w:rsid w:val="00082ED0"/>
    <w:rsid w:val="000832F0"/>
    <w:rsid w:val="0008538C"/>
    <w:rsid w:val="000869EB"/>
    <w:rsid w:val="00087B63"/>
    <w:rsid w:val="00090972"/>
    <w:rsid w:val="00090C0C"/>
    <w:rsid w:val="00090DCF"/>
    <w:rsid w:val="000911A8"/>
    <w:rsid w:val="000913BF"/>
    <w:rsid w:val="0009247D"/>
    <w:rsid w:val="00097ED9"/>
    <w:rsid w:val="000A35A7"/>
    <w:rsid w:val="000A47F3"/>
    <w:rsid w:val="000B2CF4"/>
    <w:rsid w:val="000B6C12"/>
    <w:rsid w:val="000B7121"/>
    <w:rsid w:val="000B75BA"/>
    <w:rsid w:val="000C0E21"/>
    <w:rsid w:val="000C115E"/>
    <w:rsid w:val="000C2431"/>
    <w:rsid w:val="000C3676"/>
    <w:rsid w:val="000C41F0"/>
    <w:rsid w:val="000D21B3"/>
    <w:rsid w:val="000D5DCC"/>
    <w:rsid w:val="000E338D"/>
    <w:rsid w:val="000E4A14"/>
    <w:rsid w:val="000E7563"/>
    <w:rsid w:val="000F08F5"/>
    <w:rsid w:val="000F12FA"/>
    <w:rsid w:val="000F5DF2"/>
    <w:rsid w:val="000F6039"/>
    <w:rsid w:val="000F6CB3"/>
    <w:rsid w:val="00100EBE"/>
    <w:rsid w:val="00101583"/>
    <w:rsid w:val="00103EA3"/>
    <w:rsid w:val="00104289"/>
    <w:rsid w:val="001072BE"/>
    <w:rsid w:val="00107857"/>
    <w:rsid w:val="0010786A"/>
    <w:rsid w:val="00107C54"/>
    <w:rsid w:val="00107CBB"/>
    <w:rsid w:val="00110005"/>
    <w:rsid w:val="001122E2"/>
    <w:rsid w:val="00112F6C"/>
    <w:rsid w:val="00114C3E"/>
    <w:rsid w:val="00115CD3"/>
    <w:rsid w:val="00121349"/>
    <w:rsid w:val="00121520"/>
    <w:rsid w:val="00121A61"/>
    <w:rsid w:val="001221DC"/>
    <w:rsid w:val="00122727"/>
    <w:rsid w:val="00122A38"/>
    <w:rsid w:val="001236F9"/>
    <w:rsid w:val="001248E2"/>
    <w:rsid w:val="00125711"/>
    <w:rsid w:val="00125891"/>
    <w:rsid w:val="00125BB0"/>
    <w:rsid w:val="001263F9"/>
    <w:rsid w:val="00127D08"/>
    <w:rsid w:val="00130EDB"/>
    <w:rsid w:val="001335D9"/>
    <w:rsid w:val="001338F5"/>
    <w:rsid w:val="00133B5D"/>
    <w:rsid w:val="001340E2"/>
    <w:rsid w:val="00134146"/>
    <w:rsid w:val="001347C0"/>
    <w:rsid w:val="00134BD7"/>
    <w:rsid w:val="00136BE3"/>
    <w:rsid w:val="001376BA"/>
    <w:rsid w:val="00137F63"/>
    <w:rsid w:val="00144CAE"/>
    <w:rsid w:val="00145BE4"/>
    <w:rsid w:val="001466B6"/>
    <w:rsid w:val="00151FBA"/>
    <w:rsid w:val="0015354A"/>
    <w:rsid w:val="00153C1E"/>
    <w:rsid w:val="00156CD9"/>
    <w:rsid w:val="00157C2F"/>
    <w:rsid w:val="00160681"/>
    <w:rsid w:val="0016214A"/>
    <w:rsid w:val="00163D0B"/>
    <w:rsid w:val="001662AF"/>
    <w:rsid w:val="001701B8"/>
    <w:rsid w:val="00170F82"/>
    <w:rsid w:val="00171628"/>
    <w:rsid w:val="00172EC6"/>
    <w:rsid w:val="001864B0"/>
    <w:rsid w:val="0018694A"/>
    <w:rsid w:val="00186CFB"/>
    <w:rsid w:val="00190D1D"/>
    <w:rsid w:val="001915FE"/>
    <w:rsid w:val="001937B6"/>
    <w:rsid w:val="00193F08"/>
    <w:rsid w:val="00194886"/>
    <w:rsid w:val="00196ADA"/>
    <w:rsid w:val="001A0103"/>
    <w:rsid w:val="001A0BE9"/>
    <w:rsid w:val="001A0E3F"/>
    <w:rsid w:val="001A1147"/>
    <w:rsid w:val="001A53DE"/>
    <w:rsid w:val="001A5F6B"/>
    <w:rsid w:val="001A6D7F"/>
    <w:rsid w:val="001A77A8"/>
    <w:rsid w:val="001A7D55"/>
    <w:rsid w:val="001B3634"/>
    <w:rsid w:val="001B3D4B"/>
    <w:rsid w:val="001B415E"/>
    <w:rsid w:val="001B65BD"/>
    <w:rsid w:val="001B772D"/>
    <w:rsid w:val="001B7848"/>
    <w:rsid w:val="001B79C5"/>
    <w:rsid w:val="001C0DB0"/>
    <w:rsid w:val="001C6B8D"/>
    <w:rsid w:val="001C7BA8"/>
    <w:rsid w:val="001C7C2D"/>
    <w:rsid w:val="001D0DD0"/>
    <w:rsid w:val="001D1E88"/>
    <w:rsid w:val="001D58DD"/>
    <w:rsid w:val="001D5B6D"/>
    <w:rsid w:val="001D6902"/>
    <w:rsid w:val="001E0C13"/>
    <w:rsid w:val="001E0D21"/>
    <w:rsid w:val="001E1B2B"/>
    <w:rsid w:val="001E4DAA"/>
    <w:rsid w:val="001E6452"/>
    <w:rsid w:val="001E6A54"/>
    <w:rsid w:val="001E6C11"/>
    <w:rsid w:val="001E7122"/>
    <w:rsid w:val="001E754E"/>
    <w:rsid w:val="001E75C8"/>
    <w:rsid w:val="001E774F"/>
    <w:rsid w:val="001F130C"/>
    <w:rsid w:val="001F43B2"/>
    <w:rsid w:val="001F59A6"/>
    <w:rsid w:val="001F7B9F"/>
    <w:rsid w:val="00200DA5"/>
    <w:rsid w:val="00201FD0"/>
    <w:rsid w:val="00205915"/>
    <w:rsid w:val="00207611"/>
    <w:rsid w:val="00210C85"/>
    <w:rsid w:val="00210E82"/>
    <w:rsid w:val="00212E2B"/>
    <w:rsid w:val="00214540"/>
    <w:rsid w:val="002161E2"/>
    <w:rsid w:val="002162FA"/>
    <w:rsid w:val="00216E67"/>
    <w:rsid w:val="00217D64"/>
    <w:rsid w:val="002207EB"/>
    <w:rsid w:val="00220C29"/>
    <w:rsid w:val="00221178"/>
    <w:rsid w:val="00222417"/>
    <w:rsid w:val="002250C6"/>
    <w:rsid w:val="00226315"/>
    <w:rsid w:val="00226568"/>
    <w:rsid w:val="00226F71"/>
    <w:rsid w:val="0023098A"/>
    <w:rsid w:val="0023174C"/>
    <w:rsid w:val="00234235"/>
    <w:rsid w:val="002355C9"/>
    <w:rsid w:val="00235E9D"/>
    <w:rsid w:val="00237400"/>
    <w:rsid w:val="00237827"/>
    <w:rsid w:val="002412E5"/>
    <w:rsid w:val="00241356"/>
    <w:rsid w:val="0024244E"/>
    <w:rsid w:val="00242767"/>
    <w:rsid w:val="00245F7F"/>
    <w:rsid w:val="00247DF6"/>
    <w:rsid w:val="00251694"/>
    <w:rsid w:val="002546BE"/>
    <w:rsid w:val="00260337"/>
    <w:rsid w:val="00260E8F"/>
    <w:rsid w:val="00261446"/>
    <w:rsid w:val="0026504D"/>
    <w:rsid w:val="00266858"/>
    <w:rsid w:val="00266EB0"/>
    <w:rsid w:val="002704DC"/>
    <w:rsid w:val="00270AFB"/>
    <w:rsid w:val="00271152"/>
    <w:rsid w:val="002714C5"/>
    <w:rsid w:val="00277AC8"/>
    <w:rsid w:val="00281532"/>
    <w:rsid w:val="00281B89"/>
    <w:rsid w:val="0028253B"/>
    <w:rsid w:val="0028663A"/>
    <w:rsid w:val="002879D8"/>
    <w:rsid w:val="002908DF"/>
    <w:rsid w:val="00290D24"/>
    <w:rsid w:val="00290DEA"/>
    <w:rsid w:val="00292BBB"/>
    <w:rsid w:val="002955B2"/>
    <w:rsid w:val="00295777"/>
    <w:rsid w:val="002969B9"/>
    <w:rsid w:val="002972C8"/>
    <w:rsid w:val="002A1076"/>
    <w:rsid w:val="002A250C"/>
    <w:rsid w:val="002A4C8D"/>
    <w:rsid w:val="002A52D0"/>
    <w:rsid w:val="002A618A"/>
    <w:rsid w:val="002A68EA"/>
    <w:rsid w:val="002A6E09"/>
    <w:rsid w:val="002A7557"/>
    <w:rsid w:val="002A7C6A"/>
    <w:rsid w:val="002B0160"/>
    <w:rsid w:val="002B084B"/>
    <w:rsid w:val="002B28EE"/>
    <w:rsid w:val="002B337C"/>
    <w:rsid w:val="002B3652"/>
    <w:rsid w:val="002B436A"/>
    <w:rsid w:val="002B4687"/>
    <w:rsid w:val="002C1A4C"/>
    <w:rsid w:val="002C213A"/>
    <w:rsid w:val="002C2634"/>
    <w:rsid w:val="002C2CE0"/>
    <w:rsid w:val="002C36B0"/>
    <w:rsid w:val="002D05B5"/>
    <w:rsid w:val="002D0715"/>
    <w:rsid w:val="002D18A5"/>
    <w:rsid w:val="002D2FCA"/>
    <w:rsid w:val="002D3D80"/>
    <w:rsid w:val="002D4681"/>
    <w:rsid w:val="002E001E"/>
    <w:rsid w:val="002E3A80"/>
    <w:rsid w:val="002E44E8"/>
    <w:rsid w:val="002E4DB9"/>
    <w:rsid w:val="002E50FF"/>
    <w:rsid w:val="002E69D0"/>
    <w:rsid w:val="002F02C7"/>
    <w:rsid w:val="002F12C4"/>
    <w:rsid w:val="002F2876"/>
    <w:rsid w:val="002F6788"/>
    <w:rsid w:val="002F73F8"/>
    <w:rsid w:val="002F79EA"/>
    <w:rsid w:val="003004C4"/>
    <w:rsid w:val="00301421"/>
    <w:rsid w:val="00302995"/>
    <w:rsid w:val="00302F10"/>
    <w:rsid w:val="0030335A"/>
    <w:rsid w:val="00303726"/>
    <w:rsid w:val="003044FD"/>
    <w:rsid w:val="00304EF0"/>
    <w:rsid w:val="0030560C"/>
    <w:rsid w:val="0030619B"/>
    <w:rsid w:val="003072F7"/>
    <w:rsid w:val="0030750B"/>
    <w:rsid w:val="00312089"/>
    <w:rsid w:val="00313D1A"/>
    <w:rsid w:val="00314118"/>
    <w:rsid w:val="0031518A"/>
    <w:rsid w:val="003163E9"/>
    <w:rsid w:val="003172CB"/>
    <w:rsid w:val="00320FA7"/>
    <w:rsid w:val="003214DB"/>
    <w:rsid w:val="00323DF8"/>
    <w:rsid w:val="00325403"/>
    <w:rsid w:val="003273F0"/>
    <w:rsid w:val="00331EF4"/>
    <w:rsid w:val="00331F83"/>
    <w:rsid w:val="00332266"/>
    <w:rsid w:val="003341A5"/>
    <w:rsid w:val="00340EB4"/>
    <w:rsid w:val="00344173"/>
    <w:rsid w:val="00344631"/>
    <w:rsid w:val="003446FF"/>
    <w:rsid w:val="0035400A"/>
    <w:rsid w:val="003634BC"/>
    <w:rsid w:val="00363CA2"/>
    <w:rsid w:val="003717C9"/>
    <w:rsid w:val="00371A29"/>
    <w:rsid w:val="00372E49"/>
    <w:rsid w:val="00372E88"/>
    <w:rsid w:val="003747D9"/>
    <w:rsid w:val="00374A18"/>
    <w:rsid w:val="00375308"/>
    <w:rsid w:val="00376CD2"/>
    <w:rsid w:val="00380D03"/>
    <w:rsid w:val="00381DDF"/>
    <w:rsid w:val="00382B97"/>
    <w:rsid w:val="003832E0"/>
    <w:rsid w:val="00383C9E"/>
    <w:rsid w:val="00385BD7"/>
    <w:rsid w:val="003863B1"/>
    <w:rsid w:val="00391CC2"/>
    <w:rsid w:val="00397727"/>
    <w:rsid w:val="00397776"/>
    <w:rsid w:val="003A0888"/>
    <w:rsid w:val="003A22B4"/>
    <w:rsid w:val="003A2595"/>
    <w:rsid w:val="003A54A2"/>
    <w:rsid w:val="003A6FE0"/>
    <w:rsid w:val="003B0800"/>
    <w:rsid w:val="003B1572"/>
    <w:rsid w:val="003B4258"/>
    <w:rsid w:val="003B43DA"/>
    <w:rsid w:val="003B4939"/>
    <w:rsid w:val="003B533C"/>
    <w:rsid w:val="003B575C"/>
    <w:rsid w:val="003B5912"/>
    <w:rsid w:val="003B5931"/>
    <w:rsid w:val="003C3484"/>
    <w:rsid w:val="003C34B2"/>
    <w:rsid w:val="003D49B6"/>
    <w:rsid w:val="003D68BA"/>
    <w:rsid w:val="003D6956"/>
    <w:rsid w:val="003E25E5"/>
    <w:rsid w:val="003E3A5A"/>
    <w:rsid w:val="003E450B"/>
    <w:rsid w:val="003E5C33"/>
    <w:rsid w:val="003E6428"/>
    <w:rsid w:val="003F02E3"/>
    <w:rsid w:val="003F09FC"/>
    <w:rsid w:val="003F2739"/>
    <w:rsid w:val="003F2E89"/>
    <w:rsid w:val="003F3ECE"/>
    <w:rsid w:val="003F6F88"/>
    <w:rsid w:val="003F760F"/>
    <w:rsid w:val="003F7D8B"/>
    <w:rsid w:val="00400BEE"/>
    <w:rsid w:val="00401981"/>
    <w:rsid w:val="004117E1"/>
    <w:rsid w:val="004156DC"/>
    <w:rsid w:val="004164FC"/>
    <w:rsid w:val="004204DD"/>
    <w:rsid w:val="00421878"/>
    <w:rsid w:val="00422950"/>
    <w:rsid w:val="00422BD4"/>
    <w:rsid w:val="004302F5"/>
    <w:rsid w:val="004316F6"/>
    <w:rsid w:val="00431EEC"/>
    <w:rsid w:val="004329C1"/>
    <w:rsid w:val="00432AD9"/>
    <w:rsid w:val="004339A7"/>
    <w:rsid w:val="004364B6"/>
    <w:rsid w:val="004368AB"/>
    <w:rsid w:val="0044030F"/>
    <w:rsid w:val="0044165E"/>
    <w:rsid w:val="0044258A"/>
    <w:rsid w:val="00445C0C"/>
    <w:rsid w:val="0044740E"/>
    <w:rsid w:val="00450EA4"/>
    <w:rsid w:val="004531E1"/>
    <w:rsid w:val="00453A61"/>
    <w:rsid w:val="004543E7"/>
    <w:rsid w:val="00454ADB"/>
    <w:rsid w:val="00454DC1"/>
    <w:rsid w:val="00455103"/>
    <w:rsid w:val="00456019"/>
    <w:rsid w:val="004561E2"/>
    <w:rsid w:val="00462432"/>
    <w:rsid w:val="00463262"/>
    <w:rsid w:val="004637AE"/>
    <w:rsid w:val="00463A59"/>
    <w:rsid w:val="00463C34"/>
    <w:rsid w:val="00470FBF"/>
    <w:rsid w:val="00471022"/>
    <w:rsid w:val="0047155B"/>
    <w:rsid w:val="004759D6"/>
    <w:rsid w:val="004767CB"/>
    <w:rsid w:val="00480669"/>
    <w:rsid w:val="0048288C"/>
    <w:rsid w:val="004829D2"/>
    <w:rsid w:val="004848BA"/>
    <w:rsid w:val="00490D76"/>
    <w:rsid w:val="00491591"/>
    <w:rsid w:val="004973E4"/>
    <w:rsid w:val="00497B0E"/>
    <w:rsid w:val="00497EEC"/>
    <w:rsid w:val="004A0F9A"/>
    <w:rsid w:val="004A2AF5"/>
    <w:rsid w:val="004A37FA"/>
    <w:rsid w:val="004A5C98"/>
    <w:rsid w:val="004A5F97"/>
    <w:rsid w:val="004A5FA5"/>
    <w:rsid w:val="004B1FCD"/>
    <w:rsid w:val="004B20F2"/>
    <w:rsid w:val="004B2DA0"/>
    <w:rsid w:val="004B38A1"/>
    <w:rsid w:val="004B6AF6"/>
    <w:rsid w:val="004B7506"/>
    <w:rsid w:val="004C2E9E"/>
    <w:rsid w:val="004C4459"/>
    <w:rsid w:val="004C699D"/>
    <w:rsid w:val="004C71C3"/>
    <w:rsid w:val="004C7E36"/>
    <w:rsid w:val="004D00CA"/>
    <w:rsid w:val="004D0300"/>
    <w:rsid w:val="004D0D93"/>
    <w:rsid w:val="004D4B90"/>
    <w:rsid w:val="004D6FA4"/>
    <w:rsid w:val="004E0194"/>
    <w:rsid w:val="004E0E71"/>
    <w:rsid w:val="004E13BA"/>
    <w:rsid w:val="004E188F"/>
    <w:rsid w:val="004E3F0D"/>
    <w:rsid w:val="004E43B6"/>
    <w:rsid w:val="004E5E10"/>
    <w:rsid w:val="004E6C0C"/>
    <w:rsid w:val="004E6FDC"/>
    <w:rsid w:val="004E71F8"/>
    <w:rsid w:val="004F26E8"/>
    <w:rsid w:val="004F6616"/>
    <w:rsid w:val="0050037E"/>
    <w:rsid w:val="00500A63"/>
    <w:rsid w:val="00500E45"/>
    <w:rsid w:val="00503163"/>
    <w:rsid w:val="00503E18"/>
    <w:rsid w:val="00504CB4"/>
    <w:rsid w:val="005056DE"/>
    <w:rsid w:val="005070F0"/>
    <w:rsid w:val="005102E8"/>
    <w:rsid w:val="00510B41"/>
    <w:rsid w:val="00511C48"/>
    <w:rsid w:val="00512804"/>
    <w:rsid w:val="005136E6"/>
    <w:rsid w:val="005178A2"/>
    <w:rsid w:val="005200D7"/>
    <w:rsid w:val="005220AB"/>
    <w:rsid w:val="005245D5"/>
    <w:rsid w:val="005246B2"/>
    <w:rsid w:val="0052503E"/>
    <w:rsid w:val="00525885"/>
    <w:rsid w:val="00525920"/>
    <w:rsid w:val="00525E3A"/>
    <w:rsid w:val="00527CC9"/>
    <w:rsid w:val="00530969"/>
    <w:rsid w:val="0053253B"/>
    <w:rsid w:val="00533015"/>
    <w:rsid w:val="00533ED0"/>
    <w:rsid w:val="0053486C"/>
    <w:rsid w:val="005371CE"/>
    <w:rsid w:val="0053761D"/>
    <w:rsid w:val="00537A40"/>
    <w:rsid w:val="005403B7"/>
    <w:rsid w:val="005405B5"/>
    <w:rsid w:val="005406F2"/>
    <w:rsid w:val="00540DAA"/>
    <w:rsid w:val="00544405"/>
    <w:rsid w:val="005457BE"/>
    <w:rsid w:val="0054617B"/>
    <w:rsid w:val="00546F6C"/>
    <w:rsid w:val="00547405"/>
    <w:rsid w:val="00550738"/>
    <w:rsid w:val="005525D0"/>
    <w:rsid w:val="00553BAC"/>
    <w:rsid w:val="00554795"/>
    <w:rsid w:val="005553C4"/>
    <w:rsid w:val="00557346"/>
    <w:rsid w:val="00557E06"/>
    <w:rsid w:val="00557FAE"/>
    <w:rsid w:val="00560254"/>
    <w:rsid w:val="00560D8C"/>
    <w:rsid w:val="00562240"/>
    <w:rsid w:val="0056687D"/>
    <w:rsid w:val="00567C59"/>
    <w:rsid w:val="005702FA"/>
    <w:rsid w:val="005774E4"/>
    <w:rsid w:val="00577B17"/>
    <w:rsid w:val="00577D6A"/>
    <w:rsid w:val="005804FB"/>
    <w:rsid w:val="00583D48"/>
    <w:rsid w:val="00585514"/>
    <w:rsid w:val="00586051"/>
    <w:rsid w:val="00587AFA"/>
    <w:rsid w:val="00592914"/>
    <w:rsid w:val="00592B73"/>
    <w:rsid w:val="00593E02"/>
    <w:rsid w:val="005A099E"/>
    <w:rsid w:val="005A47FA"/>
    <w:rsid w:val="005A4FBA"/>
    <w:rsid w:val="005A5DC4"/>
    <w:rsid w:val="005A76F7"/>
    <w:rsid w:val="005B3423"/>
    <w:rsid w:val="005B40B2"/>
    <w:rsid w:val="005B5096"/>
    <w:rsid w:val="005B5107"/>
    <w:rsid w:val="005B59D1"/>
    <w:rsid w:val="005B68E0"/>
    <w:rsid w:val="005B73BE"/>
    <w:rsid w:val="005B78FE"/>
    <w:rsid w:val="005B7E82"/>
    <w:rsid w:val="005C0B4D"/>
    <w:rsid w:val="005C0F1E"/>
    <w:rsid w:val="005C2A33"/>
    <w:rsid w:val="005C469C"/>
    <w:rsid w:val="005C673D"/>
    <w:rsid w:val="005C6B75"/>
    <w:rsid w:val="005C6B76"/>
    <w:rsid w:val="005C727B"/>
    <w:rsid w:val="005D1BEC"/>
    <w:rsid w:val="005D2193"/>
    <w:rsid w:val="005D3678"/>
    <w:rsid w:val="005D3EAD"/>
    <w:rsid w:val="005D4D81"/>
    <w:rsid w:val="005D5B3F"/>
    <w:rsid w:val="005D68CE"/>
    <w:rsid w:val="005E3901"/>
    <w:rsid w:val="005E52D5"/>
    <w:rsid w:val="005E569A"/>
    <w:rsid w:val="005E5A82"/>
    <w:rsid w:val="005E625D"/>
    <w:rsid w:val="005E707B"/>
    <w:rsid w:val="005F00D1"/>
    <w:rsid w:val="005F01FB"/>
    <w:rsid w:val="005F247B"/>
    <w:rsid w:val="005F2AA3"/>
    <w:rsid w:val="005F3607"/>
    <w:rsid w:val="005F366C"/>
    <w:rsid w:val="005F3CD5"/>
    <w:rsid w:val="005F60D3"/>
    <w:rsid w:val="005F6A1B"/>
    <w:rsid w:val="0060106B"/>
    <w:rsid w:val="006014D8"/>
    <w:rsid w:val="00602877"/>
    <w:rsid w:val="00610014"/>
    <w:rsid w:val="00611032"/>
    <w:rsid w:val="006117A8"/>
    <w:rsid w:val="006158B1"/>
    <w:rsid w:val="00615D45"/>
    <w:rsid w:val="0061741F"/>
    <w:rsid w:val="0062075B"/>
    <w:rsid w:val="0062484C"/>
    <w:rsid w:val="006256DA"/>
    <w:rsid w:val="006269CC"/>
    <w:rsid w:val="00630F84"/>
    <w:rsid w:val="00633EDB"/>
    <w:rsid w:val="00634ACC"/>
    <w:rsid w:val="00635802"/>
    <w:rsid w:val="00637DBE"/>
    <w:rsid w:val="0064392C"/>
    <w:rsid w:val="00643D51"/>
    <w:rsid w:val="006443FC"/>
    <w:rsid w:val="0064610D"/>
    <w:rsid w:val="0065172B"/>
    <w:rsid w:val="006571D3"/>
    <w:rsid w:val="00661E0D"/>
    <w:rsid w:val="00663F49"/>
    <w:rsid w:val="00666CE2"/>
    <w:rsid w:val="00671DB8"/>
    <w:rsid w:val="00672189"/>
    <w:rsid w:val="00672654"/>
    <w:rsid w:val="0067417D"/>
    <w:rsid w:val="00674661"/>
    <w:rsid w:val="00674F6D"/>
    <w:rsid w:val="006766FA"/>
    <w:rsid w:val="00676C34"/>
    <w:rsid w:val="00680AD3"/>
    <w:rsid w:val="006875DC"/>
    <w:rsid w:val="006910EC"/>
    <w:rsid w:val="0069166F"/>
    <w:rsid w:val="00691902"/>
    <w:rsid w:val="006933B3"/>
    <w:rsid w:val="006934D5"/>
    <w:rsid w:val="00694FC8"/>
    <w:rsid w:val="0069573C"/>
    <w:rsid w:val="00696263"/>
    <w:rsid w:val="006A1E3E"/>
    <w:rsid w:val="006A3DC1"/>
    <w:rsid w:val="006A4597"/>
    <w:rsid w:val="006A508C"/>
    <w:rsid w:val="006A78AB"/>
    <w:rsid w:val="006A7FA1"/>
    <w:rsid w:val="006B0B77"/>
    <w:rsid w:val="006B54AA"/>
    <w:rsid w:val="006B6728"/>
    <w:rsid w:val="006C2B4D"/>
    <w:rsid w:val="006C52DC"/>
    <w:rsid w:val="006C76AF"/>
    <w:rsid w:val="006D021C"/>
    <w:rsid w:val="006D0560"/>
    <w:rsid w:val="006D330C"/>
    <w:rsid w:val="006D661C"/>
    <w:rsid w:val="006D7B70"/>
    <w:rsid w:val="006E0C2C"/>
    <w:rsid w:val="006E178B"/>
    <w:rsid w:val="006E182B"/>
    <w:rsid w:val="006E35F0"/>
    <w:rsid w:val="006E3903"/>
    <w:rsid w:val="006E3C68"/>
    <w:rsid w:val="006E4F6A"/>
    <w:rsid w:val="006E7F4B"/>
    <w:rsid w:val="006F01F0"/>
    <w:rsid w:val="006F0E7F"/>
    <w:rsid w:val="006F576A"/>
    <w:rsid w:val="006F7834"/>
    <w:rsid w:val="006F7942"/>
    <w:rsid w:val="00700793"/>
    <w:rsid w:val="00700837"/>
    <w:rsid w:val="00704042"/>
    <w:rsid w:val="00704179"/>
    <w:rsid w:val="00704249"/>
    <w:rsid w:val="0070576A"/>
    <w:rsid w:val="0070724A"/>
    <w:rsid w:val="007073DB"/>
    <w:rsid w:val="0070741A"/>
    <w:rsid w:val="00707B1A"/>
    <w:rsid w:val="00710645"/>
    <w:rsid w:val="00710B7A"/>
    <w:rsid w:val="00711A31"/>
    <w:rsid w:val="007121ED"/>
    <w:rsid w:val="007133FE"/>
    <w:rsid w:val="00713848"/>
    <w:rsid w:val="00714241"/>
    <w:rsid w:val="0071735A"/>
    <w:rsid w:val="00720F2C"/>
    <w:rsid w:val="00723773"/>
    <w:rsid w:val="00723964"/>
    <w:rsid w:val="00724A05"/>
    <w:rsid w:val="00724CB9"/>
    <w:rsid w:val="00725369"/>
    <w:rsid w:val="0072782C"/>
    <w:rsid w:val="00730088"/>
    <w:rsid w:val="00731C9C"/>
    <w:rsid w:val="00733128"/>
    <w:rsid w:val="00733175"/>
    <w:rsid w:val="00733C22"/>
    <w:rsid w:val="00734B34"/>
    <w:rsid w:val="0073587B"/>
    <w:rsid w:val="00735C21"/>
    <w:rsid w:val="00740D93"/>
    <w:rsid w:val="00743180"/>
    <w:rsid w:val="00743F65"/>
    <w:rsid w:val="007444D5"/>
    <w:rsid w:val="00745E38"/>
    <w:rsid w:val="0075029B"/>
    <w:rsid w:val="00750E29"/>
    <w:rsid w:val="00756832"/>
    <w:rsid w:val="0075698F"/>
    <w:rsid w:val="00757ADA"/>
    <w:rsid w:val="00760498"/>
    <w:rsid w:val="00763158"/>
    <w:rsid w:val="00764714"/>
    <w:rsid w:val="00767DEF"/>
    <w:rsid w:val="00773AC7"/>
    <w:rsid w:val="0077526A"/>
    <w:rsid w:val="007761F6"/>
    <w:rsid w:val="00781FB6"/>
    <w:rsid w:val="007826AE"/>
    <w:rsid w:val="00784A9E"/>
    <w:rsid w:val="00786D01"/>
    <w:rsid w:val="00797B09"/>
    <w:rsid w:val="007A00C6"/>
    <w:rsid w:val="007A06DC"/>
    <w:rsid w:val="007A1DE2"/>
    <w:rsid w:val="007A2379"/>
    <w:rsid w:val="007A59B9"/>
    <w:rsid w:val="007A635D"/>
    <w:rsid w:val="007B56A7"/>
    <w:rsid w:val="007B6424"/>
    <w:rsid w:val="007B6856"/>
    <w:rsid w:val="007B7389"/>
    <w:rsid w:val="007C00EA"/>
    <w:rsid w:val="007C4AD0"/>
    <w:rsid w:val="007C5A3A"/>
    <w:rsid w:val="007C627B"/>
    <w:rsid w:val="007C6DC4"/>
    <w:rsid w:val="007C7D77"/>
    <w:rsid w:val="007C7FE6"/>
    <w:rsid w:val="007D0564"/>
    <w:rsid w:val="007D10DD"/>
    <w:rsid w:val="007D2CAE"/>
    <w:rsid w:val="007D4961"/>
    <w:rsid w:val="007D55DA"/>
    <w:rsid w:val="007D6627"/>
    <w:rsid w:val="007E015C"/>
    <w:rsid w:val="007E0842"/>
    <w:rsid w:val="007E369E"/>
    <w:rsid w:val="007E51B4"/>
    <w:rsid w:val="007E647F"/>
    <w:rsid w:val="007F1055"/>
    <w:rsid w:val="007F19B8"/>
    <w:rsid w:val="007F2B9A"/>
    <w:rsid w:val="007F3595"/>
    <w:rsid w:val="007F3DB0"/>
    <w:rsid w:val="007F4092"/>
    <w:rsid w:val="007F43AC"/>
    <w:rsid w:val="007F52A8"/>
    <w:rsid w:val="007F5C3E"/>
    <w:rsid w:val="007F6A04"/>
    <w:rsid w:val="007F6E70"/>
    <w:rsid w:val="00802237"/>
    <w:rsid w:val="00802893"/>
    <w:rsid w:val="0080296D"/>
    <w:rsid w:val="0080334B"/>
    <w:rsid w:val="00804C05"/>
    <w:rsid w:val="00805FE2"/>
    <w:rsid w:val="0080671A"/>
    <w:rsid w:val="008112D9"/>
    <w:rsid w:val="00812A66"/>
    <w:rsid w:val="00812EA9"/>
    <w:rsid w:val="008139D1"/>
    <w:rsid w:val="008146C6"/>
    <w:rsid w:val="00816D0A"/>
    <w:rsid w:val="00817BC9"/>
    <w:rsid w:val="00817E9C"/>
    <w:rsid w:val="00823D37"/>
    <w:rsid w:val="008260D1"/>
    <w:rsid w:val="008266F2"/>
    <w:rsid w:val="00827A5C"/>
    <w:rsid w:val="00830BCE"/>
    <w:rsid w:val="008326B3"/>
    <w:rsid w:val="00833606"/>
    <w:rsid w:val="00833BAF"/>
    <w:rsid w:val="008429C6"/>
    <w:rsid w:val="00842C8F"/>
    <w:rsid w:val="008437F7"/>
    <w:rsid w:val="00846033"/>
    <w:rsid w:val="00852DAE"/>
    <w:rsid w:val="00853031"/>
    <w:rsid w:val="00853BD6"/>
    <w:rsid w:val="00856354"/>
    <w:rsid w:val="00856868"/>
    <w:rsid w:val="0086192F"/>
    <w:rsid w:val="008628EA"/>
    <w:rsid w:val="008635C1"/>
    <w:rsid w:val="00865F46"/>
    <w:rsid w:val="00866C16"/>
    <w:rsid w:val="00873576"/>
    <w:rsid w:val="00873FF8"/>
    <w:rsid w:val="00877B44"/>
    <w:rsid w:val="0088055E"/>
    <w:rsid w:val="008821F1"/>
    <w:rsid w:val="00882F61"/>
    <w:rsid w:val="0088524C"/>
    <w:rsid w:val="0088545E"/>
    <w:rsid w:val="008860E1"/>
    <w:rsid w:val="0088664C"/>
    <w:rsid w:val="0088709F"/>
    <w:rsid w:val="008870FE"/>
    <w:rsid w:val="00887CFC"/>
    <w:rsid w:val="00887FEF"/>
    <w:rsid w:val="00891793"/>
    <w:rsid w:val="00891DB7"/>
    <w:rsid w:val="00894092"/>
    <w:rsid w:val="00897895"/>
    <w:rsid w:val="008A1E94"/>
    <w:rsid w:val="008A284D"/>
    <w:rsid w:val="008A4172"/>
    <w:rsid w:val="008A5A28"/>
    <w:rsid w:val="008A6DDD"/>
    <w:rsid w:val="008A74D9"/>
    <w:rsid w:val="008A768E"/>
    <w:rsid w:val="008B0466"/>
    <w:rsid w:val="008B1557"/>
    <w:rsid w:val="008B1D37"/>
    <w:rsid w:val="008B1D75"/>
    <w:rsid w:val="008B3667"/>
    <w:rsid w:val="008B474C"/>
    <w:rsid w:val="008C0B10"/>
    <w:rsid w:val="008C0C90"/>
    <w:rsid w:val="008C0CD3"/>
    <w:rsid w:val="008C108D"/>
    <w:rsid w:val="008C2688"/>
    <w:rsid w:val="008C26EC"/>
    <w:rsid w:val="008C2DE4"/>
    <w:rsid w:val="008C3A14"/>
    <w:rsid w:val="008C491F"/>
    <w:rsid w:val="008C4B8E"/>
    <w:rsid w:val="008C6B45"/>
    <w:rsid w:val="008D09F7"/>
    <w:rsid w:val="008D1F20"/>
    <w:rsid w:val="008D25B1"/>
    <w:rsid w:val="008D3E57"/>
    <w:rsid w:val="008D4A5F"/>
    <w:rsid w:val="008D5406"/>
    <w:rsid w:val="008D5CB5"/>
    <w:rsid w:val="008D747F"/>
    <w:rsid w:val="008E0AE9"/>
    <w:rsid w:val="008E2758"/>
    <w:rsid w:val="008E2D97"/>
    <w:rsid w:val="008E3895"/>
    <w:rsid w:val="008E452F"/>
    <w:rsid w:val="008E46D8"/>
    <w:rsid w:val="008E50B3"/>
    <w:rsid w:val="008E581A"/>
    <w:rsid w:val="008E5E15"/>
    <w:rsid w:val="008E73D6"/>
    <w:rsid w:val="008F01BD"/>
    <w:rsid w:val="008F5F2B"/>
    <w:rsid w:val="008F5F31"/>
    <w:rsid w:val="008F6B0A"/>
    <w:rsid w:val="009020FF"/>
    <w:rsid w:val="00902868"/>
    <w:rsid w:val="009035AF"/>
    <w:rsid w:val="00907B59"/>
    <w:rsid w:val="00911000"/>
    <w:rsid w:val="0091291D"/>
    <w:rsid w:val="00913D69"/>
    <w:rsid w:val="0091505E"/>
    <w:rsid w:val="00915665"/>
    <w:rsid w:val="00916430"/>
    <w:rsid w:val="009169FC"/>
    <w:rsid w:val="00921363"/>
    <w:rsid w:val="009247B9"/>
    <w:rsid w:val="00926669"/>
    <w:rsid w:val="00926D66"/>
    <w:rsid w:val="009273C5"/>
    <w:rsid w:val="00927519"/>
    <w:rsid w:val="0093157D"/>
    <w:rsid w:val="00931601"/>
    <w:rsid w:val="00931D19"/>
    <w:rsid w:val="00933581"/>
    <w:rsid w:val="00933B0B"/>
    <w:rsid w:val="0093422C"/>
    <w:rsid w:val="00934D9B"/>
    <w:rsid w:val="009364DD"/>
    <w:rsid w:val="0093794E"/>
    <w:rsid w:val="009420AD"/>
    <w:rsid w:val="009428B6"/>
    <w:rsid w:val="00946CA0"/>
    <w:rsid w:val="00951D37"/>
    <w:rsid w:val="00952563"/>
    <w:rsid w:val="00952D66"/>
    <w:rsid w:val="009539CD"/>
    <w:rsid w:val="00953A67"/>
    <w:rsid w:val="00956448"/>
    <w:rsid w:val="00957E49"/>
    <w:rsid w:val="009610BC"/>
    <w:rsid w:val="00962E68"/>
    <w:rsid w:val="00970B1F"/>
    <w:rsid w:val="00971EC1"/>
    <w:rsid w:val="00976A45"/>
    <w:rsid w:val="009773C5"/>
    <w:rsid w:val="00977C43"/>
    <w:rsid w:val="0098015A"/>
    <w:rsid w:val="00981007"/>
    <w:rsid w:val="0098507B"/>
    <w:rsid w:val="00985EC6"/>
    <w:rsid w:val="0099093E"/>
    <w:rsid w:val="00992B5F"/>
    <w:rsid w:val="009945EA"/>
    <w:rsid w:val="00994698"/>
    <w:rsid w:val="00994E14"/>
    <w:rsid w:val="009A0F21"/>
    <w:rsid w:val="009A4E85"/>
    <w:rsid w:val="009A585B"/>
    <w:rsid w:val="009A59A5"/>
    <w:rsid w:val="009A68B5"/>
    <w:rsid w:val="009B001C"/>
    <w:rsid w:val="009B0027"/>
    <w:rsid w:val="009B02CC"/>
    <w:rsid w:val="009B1D0A"/>
    <w:rsid w:val="009B3EC6"/>
    <w:rsid w:val="009B3F2A"/>
    <w:rsid w:val="009B40DD"/>
    <w:rsid w:val="009B43E5"/>
    <w:rsid w:val="009B52BC"/>
    <w:rsid w:val="009B66CA"/>
    <w:rsid w:val="009B7042"/>
    <w:rsid w:val="009C0FEE"/>
    <w:rsid w:val="009C1362"/>
    <w:rsid w:val="009C26C6"/>
    <w:rsid w:val="009C3095"/>
    <w:rsid w:val="009C3101"/>
    <w:rsid w:val="009C45A7"/>
    <w:rsid w:val="009C46BD"/>
    <w:rsid w:val="009D2737"/>
    <w:rsid w:val="009D330A"/>
    <w:rsid w:val="009D3A34"/>
    <w:rsid w:val="009D4756"/>
    <w:rsid w:val="009E162D"/>
    <w:rsid w:val="009E225D"/>
    <w:rsid w:val="009E44B2"/>
    <w:rsid w:val="009E4ED2"/>
    <w:rsid w:val="009E59DD"/>
    <w:rsid w:val="009E5D35"/>
    <w:rsid w:val="009E7621"/>
    <w:rsid w:val="009E789C"/>
    <w:rsid w:val="009F01C6"/>
    <w:rsid w:val="009F26E9"/>
    <w:rsid w:val="009F31C5"/>
    <w:rsid w:val="009F349F"/>
    <w:rsid w:val="009F489C"/>
    <w:rsid w:val="009F5327"/>
    <w:rsid w:val="009F54F1"/>
    <w:rsid w:val="009F5D9E"/>
    <w:rsid w:val="00A003C8"/>
    <w:rsid w:val="00A05702"/>
    <w:rsid w:val="00A066EC"/>
    <w:rsid w:val="00A11BA5"/>
    <w:rsid w:val="00A11F54"/>
    <w:rsid w:val="00A12A48"/>
    <w:rsid w:val="00A133A8"/>
    <w:rsid w:val="00A17680"/>
    <w:rsid w:val="00A17AF6"/>
    <w:rsid w:val="00A20414"/>
    <w:rsid w:val="00A21A38"/>
    <w:rsid w:val="00A22B05"/>
    <w:rsid w:val="00A23CE5"/>
    <w:rsid w:val="00A24081"/>
    <w:rsid w:val="00A249E3"/>
    <w:rsid w:val="00A25910"/>
    <w:rsid w:val="00A267A2"/>
    <w:rsid w:val="00A307A7"/>
    <w:rsid w:val="00A31D89"/>
    <w:rsid w:val="00A31FD4"/>
    <w:rsid w:val="00A338C1"/>
    <w:rsid w:val="00A3650D"/>
    <w:rsid w:val="00A3780D"/>
    <w:rsid w:val="00A4088A"/>
    <w:rsid w:val="00A43C3F"/>
    <w:rsid w:val="00A43D75"/>
    <w:rsid w:val="00A441AB"/>
    <w:rsid w:val="00A44BDB"/>
    <w:rsid w:val="00A5154A"/>
    <w:rsid w:val="00A5182F"/>
    <w:rsid w:val="00A5230F"/>
    <w:rsid w:val="00A547A0"/>
    <w:rsid w:val="00A55A10"/>
    <w:rsid w:val="00A56096"/>
    <w:rsid w:val="00A56320"/>
    <w:rsid w:val="00A5676F"/>
    <w:rsid w:val="00A61A3C"/>
    <w:rsid w:val="00A61BAA"/>
    <w:rsid w:val="00A62357"/>
    <w:rsid w:val="00A62C9A"/>
    <w:rsid w:val="00A63413"/>
    <w:rsid w:val="00A63CC6"/>
    <w:rsid w:val="00A64F77"/>
    <w:rsid w:val="00A6558C"/>
    <w:rsid w:val="00A6674D"/>
    <w:rsid w:val="00A675A4"/>
    <w:rsid w:val="00A73651"/>
    <w:rsid w:val="00A73DED"/>
    <w:rsid w:val="00A759BF"/>
    <w:rsid w:val="00A768B3"/>
    <w:rsid w:val="00A76B23"/>
    <w:rsid w:val="00A77A6B"/>
    <w:rsid w:val="00A829AB"/>
    <w:rsid w:val="00A859E6"/>
    <w:rsid w:val="00A85EAB"/>
    <w:rsid w:val="00A864DD"/>
    <w:rsid w:val="00A875BD"/>
    <w:rsid w:val="00A902BC"/>
    <w:rsid w:val="00A92187"/>
    <w:rsid w:val="00A936C3"/>
    <w:rsid w:val="00A94BF6"/>
    <w:rsid w:val="00AA010F"/>
    <w:rsid w:val="00AA0764"/>
    <w:rsid w:val="00AA1FEA"/>
    <w:rsid w:val="00AA5395"/>
    <w:rsid w:val="00AA7763"/>
    <w:rsid w:val="00AB09EC"/>
    <w:rsid w:val="00AB28B3"/>
    <w:rsid w:val="00AB4CAC"/>
    <w:rsid w:val="00AB55CC"/>
    <w:rsid w:val="00AB741D"/>
    <w:rsid w:val="00AC20D7"/>
    <w:rsid w:val="00AC45AB"/>
    <w:rsid w:val="00AC4702"/>
    <w:rsid w:val="00AC4D31"/>
    <w:rsid w:val="00AC5393"/>
    <w:rsid w:val="00AC7C4C"/>
    <w:rsid w:val="00AD113D"/>
    <w:rsid w:val="00AD29CA"/>
    <w:rsid w:val="00AD7D4B"/>
    <w:rsid w:val="00AE127D"/>
    <w:rsid w:val="00AE548A"/>
    <w:rsid w:val="00AE5708"/>
    <w:rsid w:val="00AE5D74"/>
    <w:rsid w:val="00AE7754"/>
    <w:rsid w:val="00AE79D8"/>
    <w:rsid w:val="00AF1D96"/>
    <w:rsid w:val="00AF420B"/>
    <w:rsid w:val="00AF4887"/>
    <w:rsid w:val="00AF4B33"/>
    <w:rsid w:val="00AF4CB2"/>
    <w:rsid w:val="00AF4E01"/>
    <w:rsid w:val="00AF71D1"/>
    <w:rsid w:val="00B007A2"/>
    <w:rsid w:val="00B02524"/>
    <w:rsid w:val="00B02B9B"/>
    <w:rsid w:val="00B06016"/>
    <w:rsid w:val="00B06228"/>
    <w:rsid w:val="00B063E5"/>
    <w:rsid w:val="00B075EF"/>
    <w:rsid w:val="00B079C5"/>
    <w:rsid w:val="00B1025C"/>
    <w:rsid w:val="00B10F8E"/>
    <w:rsid w:val="00B1184A"/>
    <w:rsid w:val="00B12108"/>
    <w:rsid w:val="00B12BDA"/>
    <w:rsid w:val="00B14840"/>
    <w:rsid w:val="00B15F9E"/>
    <w:rsid w:val="00B16912"/>
    <w:rsid w:val="00B17916"/>
    <w:rsid w:val="00B179D7"/>
    <w:rsid w:val="00B17BB6"/>
    <w:rsid w:val="00B211F1"/>
    <w:rsid w:val="00B21819"/>
    <w:rsid w:val="00B25188"/>
    <w:rsid w:val="00B25824"/>
    <w:rsid w:val="00B30C25"/>
    <w:rsid w:val="00B329DF"/>
    <w:rsid w:val="00B33EFF"/>
    <w:rsid w:val="00B35664"/>
    <w:rsid w:val="00B366F9"/>
    <w:rsid w:val="00B37E41"/>
    <w:rsid w:val="00B41F34"/>
    <w:rsid w:val="00B4525A"/>
    <w:rsid w:val="00B46B3E"/>
    <w:rsid w:val="00B50EF8"/>
    <w:rsid w:val="00B5269D"/>
    <w:rsid w:val="00B5465C"/>
    <w:rsid w:val="00B55755"/>
    <w:rsid w:val="00B57CE6"/>
    <w:rsid w:val="00B606E4"/>
    <w:rsid w:val="00B62315"/>
    <w:rsid w:val="00B63EFE"/>
    <w:rsid w:val="00B64427"/>
    <w:rsid w:val="00B6463C"/>
    <w:rsid w:val="00B66F1B"/>
    <w:rsid w:val="00B67E7E"/>
    <w:rsid w:val="00B73775"/>
    <w:rsid w:val="00B737D7"/>
    <w:rsid w:val="00B73B09"/>
    <w:rsid w:val="00B7716F"/>
    <w:rsid w:val="00B77C50"/>
    <w:rsid w:val="00B8028E"/>
    <w:rsid w:val="00B825F4"/>
    <w:rsid w:val="00B82964"/>
    <w:rsid w:val="00B83A24"/>
    <w:rsid w:val="00B86654"/>
    <w:rsid w:val="00B915BE"/>
    <w:rsid w:val="00B92264"/>
    <w:rsid w:val="00B94098"/>
    <w:rsid w:val="00B943B7"/>
    <w:rsid w:val="00B94F7B"/>
    <w:rsid w:val="00B951AA"/>
    <w:rsid w:val="00B951D2"/>
    <w:rsid w:val="00B96D01"/>
    <w:rsid w:val="00BA0A0E"/>
    <w:rsid w:val="00BA16C9"/>
    <w:rsid w:val="00BA3D41"/>
    <w:rsid w:val="00BA3D58"/>
    <w:rsid w:val="00BA3EDE"/>
    <w:rsid w:val="00BA41C2"/>
    <w:rsid w:val="00BB03FE"/>
    <w:rsid w:val="00BB0CF0"/>
    <w:rsid w:val="00BB2272"/>
    <w:rsid w:val="00BB2C63"/>
    <w:rsid w:val="00BB4149"/>
    <w:rsid w:val="00BB7A6B"/>
    <w:rsid w:val="00BB7B62"/>
    <w:rsid w:val="00BC0FA7"/>
    <w:rsid w:val="00BC1C28"/>
    <w:rsid w:val="00BC2C2B"/>
    <w:rsid w:val="00BC37AB"/>
    <w:rsid w:val="00BC4C80"/>
    <w:rsid w:val="00BC7EA0"/>
    <w:rsid w:val="00BD0074"/>
    <w:rsid w:val="00BD08C2"/>
    <w:rsid w:val="00BD0C71"/>
    <w:rsid w:val="00BD1054"/>
    <w:rsid w:val="00BD1E37"/>
    <w:rsid w:val="00BD5192"/>
    <w:rsid w:val="00BD658E"/>
    <w:rsid w:val="00BD6619"/>
    <w:rsid w:val="00BE3EAD"/>
    <w:rsid w:val="00BE43AC"/>
    <w:rsid w:val="00BE43CE"/>
    <w:rsid w:val="00BE5305"/>
    <w:rsid w:val="00BE7F5C"/>
    <w:rsid w:val="00BF2859"/>
    <w:rsid w:val="00BF2A3D"/>
    <w:rsid w:val="00BF50FF"/>
    <w:rsid w:val="00BF6BB7"/>
    <w:rsid w:val="00C020D2"/>
    <w:rsid w:val="00C04749"/>
    <w:rsid w:val="00C0503E"/>
    <w:rsid w:val="00C05C92"/>
    <w:rsid w:val="00C114F3"/>
    <w:rsid w:val="00C16E5E"/>
    <w:rsid w:val="00C17261"/>
    <w:rsid w:val="00C20181"/>
    <w:rsid w:val="00C20343"/>
    <w:rsid w:val="00C2086B"/>
    <w:rsid w:val="00C222FD"/>
    <w:rsid w:val="00C230E7"/>
    <w:rsid w:val="00C25C54"/>
    <w:rsid w:val="00C300FF"/>
    <w:rsid w:val="00C311B0"/>
    <w:rsid w:val="00C331D3"/>
    <w:rsid w:val="00C33F9F"/>
    <w:rsid w:val="00C379A1"/>
    <w:rsid w:val="00C40445"/>
    <w:rsid w:val="00C4152A"/>
    <w:rsid w:val="00C4481E"/>
    <w:rsid w:val="00C50C4A"/>
    <w:rsid w:val="00C514F1"/>
    <w:rsid w:val="00C5236A"/>
    <w:rsid w:val="00C52388"/>
    <w:rsid w:val="00C53EC8"/>
    <w:rsid w:val="00C5447B"/>
    <w:rsid w:val="00C552F0"/>
    <w:rsid w:val="00C57029"/>
    <w:rsid w:val="00C6047D"/>
    <w:rsid w:val="00C61017"/>
    <w:rsid w:val="00C61AEC"/>
    <w:rsid w:val="00C61B63"/>
    <w:rsid w:val="00C62254"/>
    <w:rsid w:val="00C63AD7"/>
    <w:rsid w:val="00C67A25"/>
    <w:rsid w:val="00C7166A"/>
    <w:rsid w:val="00C738AF"/>
    <w:rsid w:val="00C7390D"/>
    <w:rsid w:val="00C74179"/>
    <w:rsid w:val="00C742C4"/>
    <w:rsid w:val="00C76A9D"/>
    <w:rsid w:val="00C82F40"/>
    <w:rsid w:val="00C83120"/>
    <w:rsid w:val="00C840E0"/>
    <w:rsid w:val="00C843B0"/>
    <w:rsid w:val="00C85A10"/>
    <w:rsid w:val="00C85CEB"/>
    <w:rsid w:val="00C87B5B"/>
    <w:rsid w:val="00C92F59"/>
    <w:rsid w:val="00C93642"/>
    <w:rsid w:val="00C93CCA"/>
    <w:rsid w:val="00C94AEA"/>
    <w:rsid w:val="00C969BD"/>
    <w:rsid w:val="00CA1EFC"/>
    <w:rsid w:val="00CA2397"/>
    <w:rsid w:val="00CA319A"/>
    <w:rsid w:val="00CA6916"/>
    <w:rsid w:val="00CA716E"/>
    <w:rsid w:val="00CA792C"/>
    <w:rsid w:val="00CB23BA"/>
    <w:rsid w:val="00CB3D92"/>
    <w:rsid w:val="00CB7295"/>
    <w:rsid w:val="00CB7613"/>
    <w:rsid w:val="00CC08E7"/>
    <w:rsid w:val="00CC387A"/>
    <w:rsid w:val="00CC47E1"/>
    <w:rsid w:val="00CC5E87"/>
    <w:rsid w:val="00CC5F42"/>
    <w:rsid w:val="00CC6B27"/>
    <w:rsid w:val="00CD0A5C"/>
    <w:rsid w:val="00CD3C33"/>
    <w:rsid w:val="00CD4D64"/>
    <w:rsid w:val="00CD57C4"/>
    <w:rsid w:val="00CD7805"/>
    <w:rsid w:val="00CD791D"/>
    <w:rsid w:val="00CD7BF3"/>
    <w:rsid w:val="00CE2829"/>
    <w:rsid w:val="00CE3429"/>
    <w:rsid w:val="00CE469B"/>
    <w:rsid w:val="00CE6CF2"/>
    <w:rsid w:val="00CE7E85"/>
    <w:rsid w:val="00CF23BD"/>
    <w:rsid w:val="00CF241D"/>
    <w:rsid w:val="00CF25BB"/>
    <w:rsid w:val="00CF303E"/>
    <w:rsid w:val="00CF5721"/>
    <w:rsid w:val="00CF58C0"/>
    <w:rsid w:val="00CF7C41"/>
    <w:rsid w:val="00D03B67"/>
    <w:rsid w:val="00D045B2"/>
    <w:rsid w:val="00D04973"/>
    <w:rsid w:val="00D07A9E"/>
    <w:rsid w:val="00D13C82"/>
    <w:rsid w:val="00D140C4"/>
    <w:rsid w:val="00D16A9E"/>
    <w:rsid w:val="00D218E3"/>
    <w:rsid w:val="00D2283F"/>
    <w:rsid w:val="00D2325C"/>
    <w:rsid w:val="00D2447B"/>
    <w:rsid w:val="00D246B0"/>
    <w:rsid w:val="00D24956"/>
    <w:rsid w:val="00D260BF"/>
    <w:rsid w:val="00D3109C"/>
    <w:rsid w:val="00D3193C"/>
    <w:rsid w:val="00D34F98"/>
    <w:rsid w:val="00D3507E"/>
    <w:rsid w:val="00D37EAB"/>
    <w:rsid w:val="00D42AE4"/>
    <w:rsid w:val="00D44A97"/>
    <w:rsid w:val="00D45102"/>
    <w:rsid w:val="00D46237"/>
    <w:rsid w:val="00D4719C"/>
    <w:rsid w:val="00D50400"/>
    <w:rsid w:val="00D50856"/>
    <w:rsid w:val="00D5549E"/>
    <w:rsid w:val="00D57844"/>
    <w:rsid w:val="00D600FB"/>
    <w:rsid w:val="00D618FB"/>
    <w:rsid w:val="00D61A80"/>
    <w:rsid w:val="00D62EAC"/>
    <w:rsid w:val="00D642B4"/>
    <w:rsid w:val="00D642D6"/>
    <w:rsid w:val="00D64541"/>
    <w:rsid w:val="00D64A58"/>
    <w:rsid w:val="00D653D5"/>
    <w:rsid w:val="00D67EB1"/>
    <w:rsid w:val="00D70876"/>
    <w:rsid w:val="00D70A56"/>
    <w:rsid w:val="00D74636"/>
    <w:rsid w:val="00D76296"/>
    <w:rsid w:val="00D80EFC"/>
    <w:rsid w:val="00D80FCA"/>
    <w:rsid w:val="00D820A5"/>
    <w:rsid w:val="00D82BD5"/>
    <w:rsid w:val="00D83724"/>
    <w:rsid w:val="00D83ED9"/>
    <w:rsid w:val="00D849ED"/>
    <w:rsid w:val="00D84EFC"/>
    <w:rsid w:val="00D84FFB"/>
    <w:rsid w:val="00D90D05"/>
    <w:rsid w:val="00D9243B"/>
    <w:rsid w:val="00D9264D"/>
    <w:rsid w:val="00D92F06"/>
    <w:rsid w:val="00D933F8"/>
    <w:rsid w:val="00D946D7"/>
    <w:rsid w:val="00D95927"/>
    <w:rsid w:val="00D96280"/>
    <w:rsid w:val="00D962CF"/>
    <w:rsid w:val="00DA32E3"/>
    <w:rsid w:val="00DA4B2D"/>
    <w:rsid w:val="00DA5AC4"/>
    <w:rsid w:val="00DA5B64"/>
    <w:rsid w:val="00DB048A"/>
    <w:rsid w:val="00DB0587"/>
    <w:rsid w:val="00DB6F8D"/>
    <w:rsid w:val="00DC1335"/>
    <w:rsid w:val="00DC37EF"/>
    <w:rsid w:val="00DC6361"/>
    <w:rsid w:val="00DC6AF3"/>
    <w:rsid w:val="00DD0699"/>
    <w:rsid w:val="00DD18EA"/>
    <w:rsid w:val="00DD23E7"/>
    <w:rsid w:val="00DD3604"/>
    <w:rsid w:val="00DD3DED"/>
    <w:rsid w:val="00DD3FCC"/>
    <w:rsid w:val="00DD7F69"/>
    <w:rsid w:val="00DE0799"/>
    <w:rsid w:val="00DE1212"/>
    <w:rsid w:val="00DE3BB7"/>
    <w:rsid w:val="00DE4723"/>
    <w:rsid w:val="00DE75B0"/>
    <w:rsid w:val="00DF0A51"/>
    <w:rsid w:val="00DF65F5"/>
    <w:rsid w:val="00DF71E3"/>
    <w:rsid w:val="00DF78AE"/>
    <w:rsid w:val="00DF7F3D"/>
    <w:rsid w:val="00E026B9"/>
    <w:rsid w:val="00E02FA1"/>
    <w:rsid w:val="00E059AC"/>
    <w:rsid w:val="00E06E3C"/>
    <w:rsid w:val="00E11074"/>
    <w:rsid w:val="00E127D6"/>
    <w:rsid w:val="00E140EA"/>
    <w:rsid w:val="00E14A30"/>
    <w:rsid w:val="00E16065"/>
    <w:rsid w:val="00E225A9"/>
    <w:rsid w:val="00E2296B"/>
    <w:rsid w:val="00E239CB"/>
    <w:rsid w:val="00E25F3B"/>
    <w:rsid w:val="00E3061A"/>
    <w:rsid w:val="00E314AC"/>
    <w:rsid w:val="00E31B27"/>
    <w:rsid w:val="00E33AE3"/>
    <w:rsid w:val="00E33ED6"/>
    <w:rsid w:val="00E345DA"/>
    <w:rsid w:val="00E356A9"/>
    <w:rsid w:val="00E3651E"/>
    <w:rsid w:val="00E37846"/>
    <w:rsid w:val="00E40931"/>
    <w:rsid w:val="00E4118C"/>
    <w:rsid w:val="00E4150D"/>
    <w:rsid w:val="00E420A9"/>
    <w:rsid w:val="00E447EE"/>
    <w:rsid w:val="00E44CC9"/>
    <w:rsid w:val="00E453CB"/>
    <w:rsid w:val="00E45511"/>
    <w:rsid w:val="00E46719"/>
    <w:rsid w:val="00E46754"/>
    <w:rsid w:val="00E47070"/>
    <w:rsid w:val="00E52AF8"/>
    <w:rsid w:val="00E538CB"/>
    <w:rsid w:val="00E56657"/>
    <w:rsid w:val="00E607C5"/>
    <w:rsid w:val="00E617DF"/>
    <w:rsid w:val="00E62535"/>
    <w:rsid w:val="00E62F2B"/>
    <w:rsid w:val="00E63FB0"/>
    <w:rsid w:val="00E670F6"/>
    <w:rsid w:val="00E718F8"/>
    <w:rsid w:val="00E72AC5"/>
    <w:rsid w:val="00E7443D"/>
    <w:rsid w:val="00E7450F"/>
    <w:rsid w:val="00E74BC5"/>
    <w:rsid w:val="00E7580C"/>
    <w:rsid w:val="00E76D5D"/>
    <w:rsid w:val="00E76D74"/>
    <w:rsid w:val="00E8173C"/>
    <w:rsid w:val="00E821A6"/>
    <w:rsid w:val="00E847C6"/>
    <w:rsid w:val="00E84CAE"/>
    <w:rsid w:val="00E8618C"/>
    <w:rsid w:val="00E86495"/>
    <w:rsid w:val="00E92866"/>
    <w:rsid w:val="00E96226"/>
    <w:rsid w:val="00EA05E5"/>
    <w:rsid w:val="00EA2B4D"/>
    <w:rsid w:val="00EA4CEC"/>
    <w:rsid w:val="00EA5C5C"/>
    <w:rsid w:val="00EA646F"/>
    <w:rsid w:val="00EA78A7"/>
    <w:rsid w:val="00EA7D2E"/>
    <w:rsid w:val="00EB104F"/>
    <w:rsid w:val="00EB183F"/>
    <w:rsid w:val="00EB5C33"/>
    <w:rsid w:val="00EB5D0A"/>
    <w:rsid w:val="00EC04FC"/>
    <w:rsid w:val="00EC0C4F"/>
    <w:rsid w:val="00EC149E"/>
    <w:rsid w:val="00EC2C39"/>
    <w:rsid w:val="00EC33E7"/>
    <w:rsid w:val="00EC3D03"/>
    <w:rsid w:val="00EC52C1"/>
    <w:rsid w:val="00ED0C91"/>
    <w:rsid w:val="00ED61D8"/>
    <w:rsid w:val="00ED7C31"/>
    <w:rsid w:val="00EE1EB8"/>
    <w:rsid w:val="00EE233D"/>
    <w:rsid w:val="00EE2AD7"/>
    <w:rsid w:val="00EE2B04"/>
    <w:rsid w:val="00EE3AD9"/>
    <w:rsid w:val="00EE4897"/>
    <w:rsid w:val="00EE6937"/>
    <w:rsid w:val="00EE69E4"/>
    <w:rsid w:val="00EE7AD9"/>
    <w:rsid w:val="00EF148A"/>
    <w:rsid w:val="00EF2CCE"/>
    <w:rsid w:val="00EF42EA"/>
    <w:rsid w:val="00EF4ADC"/>
    <w:rsid w:val="00EF5F55"/>
    <w:rsid w:val="00F01BE3"/>
    <w:rsid w:val="00F0234E"/>
    <w:rsid w:val="00F0326F"/>
    <w:rsid w:val="00F06877"/>
    <w:rsid w:val="00F11AC8"/>
    <w:rsid w:val="00F14D57"/>
    <w:rsid w:val="00F15F77"/>
    <w:rsid w:val="00F1674E"/>
    <w:rsid w:val="00F16E01"/>
    <w:rsid w:val="00F20C1D"/>
    <w:rsid w:val="00F20EA8"/>
    <w:rsid w:val="00F21C88"/>
    <w:rsid w:val="00F23ACD"/>
    <w:rsid w:val="00F245B1"/>
    <w:rsid w:val="00F24714"/>
    <w:rsid w:val="00F25D17"/>
    <w:rsid w:val="00F27E34"/>
    <w:rsid w:val="00F31410"/>
    <w:rsid w:val="00F334A6"/>
    <w:rsid w:val="00F3484E"/>
    <w:rsid w:val="00F37876"/>
    <w:rsid w:val="00F41028"/>
    <w:rsid w:val="00F42B06"/>
    <w:rsid w:val="00F43FDF"/>
    <w:rsid w:val="00F44162"/>
    <w:rsid w:val="00F455E8"/>
    <w:rsid w:val="00F456A0"/>
    <w:rsid w:val="00F46901"/>
    <w:rsid w:val="00F50100"/>
    <w:rsid w:val="00F508BB"/>
    <w:rsid w:val="00F54251"/>
    <w:rsid w:val="00F54914"/>
    <w:rsid w:val="00F54C89"/>
    <w:rsid w:val="00F551FB"/>
    <w:rsid w:val="00F61989"/>
    <w:rsid w:val="00F629C7"/>
    <w:rsid w:val="00F64368"/>
    <w:rsid w:val="00F711FD"/>
    <w:rsid w:val="00F72A79"/>
    <w:rsid w:val="00F75B3D"/>
    <w:rsid w:val="00F75E8E"/>
    <w:rsid w:val="00F76F05"/>
    <w:rsid w:val="00F779B9"/>
    <w:rsid w:val="00F77A7C"/>
    <w:rsid w:val="00F77D2B"/>
    <w:rsid w:val="00F8082F"/>
    <w:rsid w:val="00F8283A"/>
    <w:rsid w:val="00F83F20"/>
    <w:rsid w:val="00F90F97"/>
    <w:rsid w:val="00F92CE0"/>
    <w:rsid w:val="00F92E65"/>
    <w:rsid w:val="00F9304C"/>
    <w:rsid w:val="00F93472"/>
    <w:rsid w:val="00F9438C"/>
    <w:rsid w:val="00F9503B"/>
    <w:rsid w:val="00F957F7"/>
    <w:rsid w:val="00F963CA"/>
    <w:rsid w:val="00F96B0F"/>
    <w:rsid w:val="00F96CF1"/>
    <w:rsid w:val="00F96EF8"/>
    <w:rsid w:val="00FA08CB"/>
    <w:rsid w:val="00FA0F7B"/>
    <w:rsid w:val="00FA386C"/>
    <w:rsid w:val="00FA401C"/>
    <w:rsid w:val="00FA40F1"/>
    <w:rsid w:val="00FA7ED9"/>
    <w:rsid w:val="00FB24C2"/>
    <w:rsid w:val="00FB7B63"/>
    <w:rsid w:val="00FC0E15"/>
    <w:rsid w:val="00FC39F5"/>
    <w:rsid w:val="00FC50F0"/>
    <w:rsid w:val="00FC6C20"/>
    <w:rsid w:val="00FD0395"/>
    <w:rsid w:val="00FD374E"/>
    <w:rsid w:val="00FD421E"/>
    <w:rsid w:val="00FD5F61"/>
    <w:rsid w:val="00FD7DF4"/>
    <w:rsid w:val="00FE01FC"/>
    <w:rsid w:val="00FE3055"/>
    <w:rsid w:val="00FE5404"/>
    <w:rsid w:val="00FE6A2E"/>
    <w:rsid w:val="00FE75B1"/>
    <w:rsid w:val="00FF2C97"/>
    <w:rsid w:val="00FF489C"/>
    <w:rsid w:val="00FF5685"/>
    <w:rsid w:val="00FF7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07590"/>
  <w15:chartTrackingRefBased/>
  <w15:docId w15:val="{10BC0AEC-C279-41C9-9A44-CCE728B2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FBA"/>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rsid w:val="00544405"/>
    <w:pPr>
      <w:tabs>
        <w:tab w:val="center" w:pos="4320"/>
        <w:tab w:val="right" w:pos="8640"/>
      </w:tabs>
    </w:pPr>
  </w:style>
  <w:style w:type="paragraph" w:styleId="Footer">
    <w:name w:val="footer"/>
    <w:basedOn w:val="Normal"/>
    <w:link w:val="FooterChar"/>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rsid w:val="00331EF4"/>
    <w:rPr>
      <w:rFonts w:ascii="Arial" w:eastAsia="Times New Roman" w:hAnsi="Arial"/>
      <w:b/>
      <w:bCs/>
      <w:sz w:val="22"/>
      <w:szCs w:val="22"/>
    </w:rPr>
  </w:style>
  <w:style w:type="character" w:customStyle="1" w:styleId="HeaderChar">
    <w:name w:val="Header Char"/>
    <w:link w:val="Header"/>
    <w:rsid w:val="001072BE"/>
    <w:rPr>
      <w:rFonts w:ascii=".VnTime" w:eastAsia="Times New Roman" w:hAnsi=".VnTime" w:cs=".VnTime"/>
      <w:sz w:val="28"/>
      <w:szCs w:val="28"/>
      <w:lang w:val="en-AU"/>
    </w:rPr>
  </w:style>
  <w:style w:type="character" w:customStyle="1" w:styleId="UnresolvedMention1">
    <w:name w:val="Unresolved Mention1"/>
    <w:uiPriority w:val="99"/>
    <w:semiHidden/>
    <w:unhideWhenUsed/>
    <w:rsid w:val="00A43C3F"/>
    <w:rPr>
      <w:color w:val="605E5C"/>
      <w:shd w:val="clear" w:color="auto" w:fill="E1DFDD"/>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6E182B"/>
    <w:rPr>
      <w:vertAlign w:val="superscript"/>
    </w:rPr>
  </w:style>
  <w:style w:type="character" w:customStyle="1" w:styleId="fontstyle01">
    <w:name w:val="fontstyle01"/>
    <w:rsid w:val="000433AB"/>
    <w:rPr>
      <w:rFonts w:ascii="Times New Roman" w:hAnsi="Times New Roman" w:cs="Times New Roman" w:hint="default"/>
      <w:b w:val="0"/>
      <w:bCs w:val="0"/>
      <w:i w:val="0"/>
      <w:iCs w:val="0"/>
      <w:color w:val="000000"/>
      <w:sz w:val="28"/>
      <w:szCs w:val="28"/>
    </w:rPr>
  </w:style>
  <w:style w:type="paragraph" w:styleId="NormalWeb">
    <w:name w:val="Normal (Web)"/>
    <w:basedOn w:val="Normal"/>
    <w:link w:val="NormalWebChar"/>
    <w:uiPriority w:val="99"/>
    <w:unhideWhenUsed/>
    <w:qFormat/>
    <w:rsid w:val="008860E1"/>
    <w:pPr>
      <w:autoSpaceDE/>
      <w:autoSpaceDN/>
      <w:spacing w:before="100" w:beforeAutospacing="1" w:after="100" w:afterAutospacing="1"/>
    </w:pPr>
    <w:rPr>
      <w:rFonts w:ascii="Times New Roman" w:hAnsi="Times New Roman" w:cs="Times New Roman"/>
      <w:sz w:val="24"/>
      <w:szCs w:val="24"/>
      <w:lang w:val="en-US"/>
    </w:rPr>
  </w:style>
  <w:style w:type="character" w:customStyle="1" w:styleId="NormalWebChar">
    <w:name w:val="Normal (Web) Char"/>
    <w:link w:val="NormalWeb"/>
    <w:uiPriority w:val="99"/>
    <w:locked/>
    <w:rsid w:val="008860E1"/>
    <w:rPr>
      <w:rFonts w:eastAsia="Times New Roman"/>
      <w:sz w:val="24"/>
      <w:szCs w:val="24"/>
    </w:rPr>
  </w:style>
  <w:style w:type="paragraph" w:styleId="BodyTextIndent2">
    <w:name w:val="Body Text Indent 2"/>
    <w:basedOn w:val="Normal"/>
    <w:link w:val="BodyTextIndent2Char"/>
    <w:uiPriority w:val="99"/>
    <w:semiHidden/>
    <w:unhideWhenUsed/>
    <w:rsid w:val="00BE7F5C"/>
    <w:pPr>
      <w:spacing w:after="120" w:line="480" w:lineRule="auto"/>
      <w:ind w:left="283"/>
    </w:pPr>
  </w:style>
  <w:style w:type="character" w:customStyle="1" w:styleId="BodyTextIndent2Char">
    <w:name w:val="Body Text Indent 2 Char"/>
    <w:basedOn w:val="DefaultParagraphFont"/>
    <w:link w:val="BodyTextIndent2"/>
    <w:uiPriority w:val="99"/>
    <w:semiHidden/>
    <w:rsid w:val="00BE7F5C"/>
    <w:rPr>
      <w:rFonts w:ascii=".VnTime" w:eastAsia="Times New Roman" w:hAnsi=".VnTime" w:cs=".VnTime"/>
      <w:sz w:val="28"/>
      <w:szCs w:val="28"/>
      <w:lang w:val="en-AU"/>
    </w:rPr>
  </w:style>
  <w:style w:type="character" w:customStyle="1" w:styleId="FooterChar">
    <w:name w:val="Footer Char"/>
    <w:basedOn w:val="DefaultParagraphFont"/>
    <w:link w:val="Footer"/>
    <w:rsid w:val="000B2CF4"/>
    <w:rPr>
      <w:rFonts w:ascii=".VnTime" w:eastAsia="Times New Roman" w:hAnsi=".VnTime" w:cs=".VnTime"/>
      <w:sz w:val="28"/>
      <w:szCs w:val="28"/>
      <w:lang w:val="en-AU"/>
    </w:rPr>
  </w:style>
  <w:style w:type="character" w:customStyle="1" w:styleId="apple-converted-space">
    <w:name w:val="apple-converted-space"/>
    <w:basedOn w:val="DefaultParagraphFont"/>
    <w:rsid w:val="002972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651931">
      <w:bodyDiv w:val="1"/>
      <w:marLeft w:val="0"/>
      <w:marRight w:val="0"/>
      <w:marTop w:val="0"/>
      <w:marBottom w:val="0"/>
      <w:divBdr>
        <w:top w:val="none" w:sz="0" w:space="0" w:color="auto"/>
        <w:left w:val="none" w:sz="0" w:space="0" w:color="auto"/>
        <w:bottom w:val="none" w:sz="0" w:space="0" w:color="auto"/>
        <w:right w:val="none" w:sz="0" w:space="0" w:color="auto"/>
      </w:divBdr>
      <w:divsChild>
        <w:div w:id="477916886">
          <w:marLeft w:val="0"/>
          <w:marRight w:val="0"/>
          <w:marTop w:val="120"/>
          <w:marBottom w:val="120"/>
          <w:divBdr>
            <w:top w:val="none" w:sz="0" w:space="0" w:color="auto"/>
            <w:left w:val="none" w:sz="0" w:space="0" w:color="auto"/>
            <w:bottom w:val="none" w:sz="0" w:space="0" w:color="auto"/>
            <w:right w:val="none" w:sz="0" w:space="0" w:color="auto"/>
          </w:divBdr>
        </w:div>
      </w:divsChild>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472091759">
      <w:bodyDiv w:val="1"/>
      <w:marLeft w:val="0"/>
      <w:marRight w:val="0"/>
      <w:marTop w:val="0"/>
      <w:marBottom w:val="0"/>
      <w:divBdr>
        <w:top w:val="none" w:sz="0" w:space="0" w:color="auto"/>
        <w:left w:val="none" w:sz="0" w:space="0" w:color="auto"/>
        <w:bottom w:val="none" w:sz="0" w:space="0" w:color="auto"/>
        <w:right w:val="none" w:sz="0" w:space="0" w:color="auto"/>
      </w:divBdr>
    </w:div>
    <w:div w:id="1491600802">
      <w:bodyDiv w:val="1"/>
      <w:marLeft w:val="0"/>
      <w:marRight w:val="0"/>
      <w:marTop w:val="0"/>
      <w:marBottom w:val="0"/>
      <w:divBdr>
        <w:top w:val="none" w:sz="0" w:space="0" w:color="auto"/>
        <w:left w:val="none" w:sz="0" w:space="0" w:color="auto"/>
        <w:bottom w:val="none" w:sz="0" w:space="0" w:color="auto"/>
        <w:right w:val="none" w:sz="0" w:space="0" w:color="auto"/>
      </w:divBdr>
      <w:divsChild>
        <w:div w:id="440995251">
          <w:marLeft w:val="0"/>
          <w:marRight w:val="0"/>
          <w:marTop w:val="120"/>
          <w:marBottom w:val="120"/>
          <w:divBdr>
            <w:top w:val="none" w:sz="0" w:space="0" w:color="auto"/>
            <w:left w:val="none" w:sz="0" w:space="0" w:color="auto"/>
            <w:bottom w:val="none" w:sz="0" w:space="0" w:color="auto"/>
            <w:right w:val="none" w:sz="0" w:space="0" w:color="auto"/>
          </w:divBdr>
        </w:div>
      </w:divsChild>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7230A-F42E-4675-81FA-1B30C9555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16</Pages>
  <Words>4080</Words>
  <Characters>23261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DAT HUYNH</cp:lastModifiedBy>
  <cp:revision>130</cp:revision>
  <cp:lastPrinted>2023-02-27T02:05:00Z</cp:lastPrinted>
  <dcterms:created xsi:type="dcterms:W3CDTF">2025-07-02T09:24:00Z</dcterms:created>
  <dcterms:modified xsi:type="dcterms:W3CDTF">2025-07-31T17:07:00Z</dcterms:modified>
</cp:coreProperties>
</file>